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545F" w14:textId="20B866F3" w:rsidR="002E1CC1" w:rsidRPr="000C27E8" w:rsidRDefault="002E1CC1" w:rsidP="00517FC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C27E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C3C4F" w:rsidRPr="000C27E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C27E8">
        <w:rPr>
          <w:rFonts w:asciiTheme="minorHAnsi" w:hAnsiTheme="minorHAnsi" w:cstheme="minorHAnsi"/>
          <w:b/>
          <w:bCs/>
          <w:sz w:val="22"/>
          <w:szCs w:val="22"/>
        </w:rPr>
        <w:t xml:space="preserve"> - Oświadczenie o braku powiązań</w:t>
      </w:r>
    </w:p>
    <w:p w14:paraId="549710B8" w14:textId="77777777" w:rsidR="001B60B4" w:rsidRPr="000C27E8" w:rsidRDefault="001B60B4" w:rsidP="00C03AA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2693C4F" w14:textId="77777777" w:rsidR="002E1CC1" w:rsidRPr="000C27E8" w:rsidRDefault="002E1CC1" w:rsidP="002E1C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3B77E4" w14:textId="5A0051FD" w:rsidR="002E1CC1" w:rsidRPr="000C27E8" w:rsidRDefault="002E1CC1" w:rsidP="000C27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 xml:space="preserve">W związku ze złożeniem oferty na zapytanie ofertowe z </w:t>
      </w:r>
      <w:r w:rsidRPr="000C27E8">
        <w:rPr>
          <w:rFonts w:asciiTheme="minorHAnsi" w:hAnsiTheme="minorHAnsi" w:cstheme="minorHAnsi"/>
          <w:b/>
          <w:bCs/>
          <w:sz w:val="22"/>
          <w:szCs w:val="22"/>
        </w:rPr>
        <w:t xml:space="preserve">dnia </w:t>
      </w:r>
      <w:r w:rsidR="001005D3">
        <w:rPr>
          <w:rFonts w:asciiTheme="minorHAnsi" w:hAnsiTheme="minorHAnsi" w:cstheme="minorHAnsi"/>
          <w:b/>
          <w:bCs/>
          <w:sz w:val="22"/>
          <w:szCs w:val="22"/>
        </w:rPr>
        <w:t>25.01.2026</w:t>
      </w:r>
      <w:r w:rsidR="007222DF" w:rsidRPr="000C27E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41E2" w:rsidRPr="000C27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6872" w:rsidRPr="000C27E8">
        <w:rPr>
          <w:rFonts w:asciiTheme="minorHAnsi" w:hAnsiTheme="minorHAnsi" w:cstheme="minorHAnsi"/>
          <w:sz w:val="22"/>
          <w:szCs w:val="22"/>
        </w:rPr>
        <w:t xml:space="preserve">r. dotyczącego </w:t>
      </w:r>
      <w:r w:rsidRPr="000C27E8">
        <w:rPr>
          <w:rFonts w:asciiTheme="minorHAnsi" w:hAnsiTheme="minorHAnsi" w:cstheme="minorHAnsi"/>
          <w:sz w:val="22"/>
          <w:szCs w:val="22"/>
        </w:rPr>
        <w:t xml:space="preserve"> </w:t>
      </w:r>
      <w:r w:rsidR="00D47732" w:rsidRPr="000C27E8">
        <w:rPr>
          <w:rFonts w:asciiTheme="minorHAnsi" w:hAnsiTheme="minorHAnsi" w:cstheme="minorHAnsi"/>
          <w:sz w:val="22"/>
          <w:szCs w:val="22"/>
        </w:rPr>
        <w:t xml:space="preserve">zakupu i dostawa pomocy dydaktycznych, </w:t>
      </w:r>
      <w:r w:rsidRPr="000C27E8">
        <w:rPr>
          <w:rFonts w:asciiTheme="minorHAnsi" w:hAnsiTheme="minorHAnsi" w:cstheme="minorHAnsi"/>
          <w:sz w:val="22"/>
          <w:szCs w:val="22"/>
        </w:rPr>
        <w:t xml:space="preserve">w ramach projektu pt. </w:t>
      </w:r>
      <w:r w:rsidR="007222DF" w:rsidRPr="000C27E8">
        <w:rPr>
          <w:rFonts w:asciiTheme="minorHAnsi" w:hAnsiTheme="minorHAnsi" w:cstheme="minorHAnsi"/>
          <w:sz w:val="22"/>
          <w:szCs w:val="22"/>
        </w:rPr>
        <w:t>Nowoczesna edukacja w Gminie Kurów</w:t>
      </w:r>
      <w:r w:rsidRPr="000C27E8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  <w:r w:rsidRPr="000C27E8">
        <w:rPr>
          <w:rFonts w:asciiTheme="minorHAnsi" w:hAnsiTheme="minorHAnsi" w:cstheme="minorHAnsi"/>
          <w:sz w:val="22"/>
          <w:szCs w:val="22"/>
        </w:rPr>
        <w:t xml:space="preserve"> dofinansowanego ze środków Europejskiego Funduszu Społecznego, oświadczam, że </w:t>
      </w:r>
      <w:r w:rsidRPr="000C27E8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0C27E8">
        <w:rPr>
          <w:rFonts w:asciiTheme="minorHAnsi" w:hAnsiTheme="minorHAnsi" w:cstheme="minorHAnsi"/>
          <w:sz w:val="22"/>
          <w:szCs w:val="22"/>
        </w:rPr>
        <w:t xml:space="preserve"> powiązania osobiste ani kapitałowe pomiędzy </w:t>
      </w:r>
      <w:r w:rsidR="000C27E8" w:rsidRPr="000C27E8">
        <w:rPr>
          <w:rFonts w:asciiTheme="minorHAnsi" w:hAnsiTheme="minorHAnsi" w:cstheme="minorHAnsi"/>
          <w:sz w:val="22"/>
          <w:szCs w:val="22"/>
        </w:rPr>
        <w:t>ZESPÓŁEM SZKOLNO-PRZEDSZKOLNYM W KUROWIE, UL. Lubelska 16, 24 – 170 Kurów</w:t>
      </w:r>
      <w:r w:rsidRPr="000C27E8">
        <w:rPr>
          <w:rFonts w:asciiTheme="minorHAnsi" w:hAnsiTheme="minorHAnsi" w:cstheme="minorHAnsi"/>
          <w:sz w:val="22"/>
          <w:szCs w:val="22"/>
        </w:rPr>
        <w:t xml:space="preserve">, osobami upoważnionymi do zaciągania zobowiązań, oraz osobami wykonującymi w imieniu </w:t>
      </w:r>
      <w:r w:rsidR="000C27E8" w:rsidRPr="000C27E8">
        <w:rPr>
          <w:rFonts w:asciiTheme="minorHAnsi" w:hAnsiTheme="minorHAnsi" w:cstheme="minorHAnsi"/>
          <w:sz w:val="22"/>
          <w:szCs w:val="22"/>
        </w:rPr>
        <w:t>ZESPÓŁU SZKOLNO-PRZEDSZKOLNEGO W KUROWIE, UL. Lubelska 16, 24 – 170 Kurów</w:t>
      </w:r>
      <w:r w:rsidRPr="000C27E8">
        <w:rPr>
          <w:rFonts w:asciiTheme="minorHAnsi" w:hAnsiTheme="minorHAnsi" w:cstheme="minorHAnsi"/>
          <w:sz w:val="22"/>
          <w:szCs w:val="22"/>
        </w:rPr>
        <w:t xml:space="preserve"> czynności związane z przygotowaniem oraz wyborem oferty, a </w:t>
      </w:r>
      <w:r w:rsidR="008416B0" w:rsidRPr="000C27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7353D3" w14:textId="77777777" w:rsidR="002E1CC1" w:rsidRPr="000C27E8" w:rsidRDefault="002E1CC1" w:rsidP="002E1CC1">
      <w:pPr>
        <w:pStyle w:val="Stopka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DF089" w14:textId="77777777" w:rsidR="001A6CF8" w:rsidRPr="000C27E8" w:rsidRDefault="001A6CF8" w:rsidP="002E1CC1">
      <w:pPr>
        <w:pStyle w:val="Stopka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639202" w14:textId="77777777" w:rsidR="002E1CC1" w:rsidRPr="000C27E8" w:rsidRDefault="002E1CC1" w:rsidP="002E1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…………………………………………………...........................................................................</w:t>
      </w:r>
    </w:p>
    <w:p w14:paraId="63E50DB9" w14:textId="77777777" w:rsidR="002E1CC1" w:rsidRPr="000C27E8" w:rsidRDefault="002E1CC1" w:rsidP="002E1CC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(wpisać nazwę wykonawcy)</w:t>
      </w:r>
    </w:p>
    <w:p w14:paraId="654C587C" w14:textId="77777777" w:rsidR="002E1CC1" w:rsidRPr="000C27E8" w:rsidRDefault="002E1CC1" w:rsidP="002E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CEB7007" w14:textId="77777777" w:rsidR="002E1CC1" w:rsidRPr="000C27E8" w:rsidRDefault="002E1CC1" w:rsidP="002E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W szczególności:</w:t>
      </w:r>
    </w:p>
    <w:p w14:paraId="2F35945C" w14:textId="77777777" w:rsidR="001B60B4" w:rsidRPr="000C27E8" w:rsidRDefault="001B60B4" w:rsidP="002E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58962C4" w14:textId="77777777" w:rsidR="002E1CC1" w:rsidRPr="000C27E8" w:rsidRDefault="002E1CC1" w:rsidP="001026DD">
      <w:pPr>
        <w:numPr>
          <w:ilvl w:val="0"/>
          <w:numId w:val="4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uczestnictwo w spółce jako wspólnik spółki cywilnej lub spółki osobowej;</w:t>
      </w:r>
    </w:p>
    <w:p w14:paraId="729ECEC5" w14:textId="77777777" w:rsidR="002E1CC1" w:rsidRPr="000C27E8" w:rsidRDefault="002E1CC1" w:rsidP="001026DD">
      <w:pPr>
        <w:numPr>
          <w:ilvl w:val="0"/>
          <w:numId w:val="4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posiadanie co najmniej 10% udziałów lub akcji;</w:t>
      </w:r>
    </w:p>
    <w:p w14:paraId="37AEB95E" w14:textId="77777777" w:rsidR="00155308" w:rsidRPr="000C27E8" w:rsidRDefault="002E1CC1" w:rsidP="00155308">
      <w:pPr>
        <w:numPr>
          <w:ilvl w:val="0"/>
          <w:numId w:val="4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pełnienie funkcji członka organu nadzorczego lub zarządzającego, prokurenta, pełnomocnika</w:t>
      </w:r>
      <w:r w:rsidR="009A1D60" w:rsidRPr="000C27E8">
        <w:rPr>
          <w:rFonts w:asciiTheme="minorHAnsi" w:hAnsiTheme="minorHAnsi" w:cstheme="minorHAnsi"/>
          <w:sz w:val="22"/>
          <w:szCs w:val="22"/>
        </w:rPr>
        <w:t>;</w:t>
      </w:r>
    </w:p>
    <w:p w14:paraId="76D0BB39" w14:textId="6717597B" w:rsidR="009A1D60" w:rsidRPr="000C27E8" w:rsidRDefault="00155308" w:rsidP="00155308">
      <w:pPr>
        <w:numPr>
          <w:ilvl w:val="0"/>
          <w:numId w:val="4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DECBD2" w14:textId="77777777" w:rsidR="002E1CC1" w:rsidRPr="000C27E8" w:rsidRDefault="002E1CC1" w:rsidP="001026DD">
      <w:pPr>
        <w:numPr>
          <w:ilvl w:val="0"/>
          <w:numId w:val="46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</w:t>
      </w:r>
    </w:p>
    <w:p w14:paraId="1F3CB61F" w14:textId="1155CB0E" w:rsidR="009A1D60" w:rsidRPr="000C27E8" w:rsidRDefault="002E1CC1" w:rsidP="00842D0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>w linii bocznej lub w stosunku przysposobienia, opieki lub kurateli</w:t>
      </w:r>
      <w:r w:rsidR="00842D0C" w:rsidRPr="000C27E8">
        <w:rPr>
          <w:rFonts w:asciiTheme="minorHAnsi" w:hAnsiTheme="minorHAnsi" w:cstheme="minorHAnsi"/>
          <w:sz w:val="22"/>
          <w:szCs w:val="22"/>
        </w:rPr>
        <w:t xml:space="preserve"> albo pozostawaniu we wspólnym pożyciu z wykonawcą, jego zastępcą prawnym lub członkami organów zarządzających lub organów nadzorczych wykonawców ubiegających się o udzielenie zamówienia,</w:t>
      </w:r>
    </w:p>
    <w:p w14:paraId="7E3E7D88" w14:textId="77777777" w:rsidR="002E1CC1" w:rsidRPr="000C27E8" w:rsidRDefault="002E1CC1" w:rsidP="002E1C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93AB8E" w14:textId="77777777" w:rsidR="001A6CF8" w:rsidRPr="000C27E8" w:rsidRDefault="001A6CF8" w:rsidP="002E1C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62D4B9" w14:textId="77777777" w:rsidR="002E1CC1" w:rsidRPr="000C27E8" w:rsidRDefault="002E1CC1" w:rsidP="002E1CC1">
      <w:pPr>
        <w:tabs>
          <w:tab w:val="left" w:pos="33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C27E8">
        <w:rPr>
          <w:rFonts w:asciiTheme="minorHAnsi" w:hAnsiTheme="minorHAnsi" w:cstheme="minorHAnsi"/>
          <w:sz w:val="22"/>
          <w:szCs w:val="22"/>
        </w:rPr>
        <w:t xml:space="preserve">Powyższe informacje są prawdziwe, kompletne, rzetelne oraz zostały przekazane zgodnie z moją najlepszą wiedzą i przy zachowaniu należytej staranności. </w:t>
      </w:r>
    </w:p>
    <w:p w14:paraId="1E866457" w14:textId="77777777" w:rsidR="002E1CC1" w:rsidRPr="000C27E8" w:rsidRDefault="002E1CC1" w:rsidP="002E1CC1">
      <w:pPr>
        <w:jc w:val="both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24C42FF4" w14:textId="77777777" w:rsidR="002E1CC1" w:rsidRPr="000C27E8" w:rsidRDefault="002E1CC1" w:rsidP="002E1C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5706F05" w14:textId="77777777" w:rsidR="002E1CC1" w:rsidRPr="000C27E8" w:rsidRDefault="002E1CC1" w:rsidP="002E1CC1">
      <w:pPr>
        <w:rPr>
          <w:rFonts w:ascii="Calibri" w:hAnsi="Calibri" w:cs="Calibri"/>
          <w:sz w:val="22"/>
          <w:szCs w:val="22"/>
        </w:rPr>
      </w:pPr>
      <w:r w:rsidRPr="000C27E8">
        <w:rPr>
          <w:rFonts w:ascii="Calibri" w:hAnsi="Calibri" w:cs="Calibri"/>
          <w:sz w:val="22"/>
          <w:szCs w:val="22"/>
        </w:rPr>
        <w:t>_____________________,dnia _______________</w:t>
      </w:r>
    </w:p>
    <w:p w14:paraId="155FE251" w14:textId="77777777" w:rsidR="002E1CC1" w:rsidRPr="000C27E8" w:rsidRDefault="002E1CC1" w:rsidP="002E1CC1">
      <w:pPr>
        <w:rPr>
          <w:rFonts w:ascii="Calibri" w:hAnsi="Calibri" w:cs="Calibri"/>
          <w:bCs/>
          <w:sz w:val="22"/>
          <w:szCs w:val="22"/>
        </w:rPr>
      </w:pPr>
      <w:r w:rsidRPr="000C27E8">
        <w:rPr>
          <w:rFonts w:ascii="Calibri" w:hAnsi="Calibri" w:cs="Calibri"/>
          <w:bCs/>
          <w:sz w:val="22"/>
          <w:szCs w:val="22"/>
        </w:rPr>
        <w:t>(Miejscowość)</w:t>
      </w:r>
      <w:r w:rsidRPr="000C27E8">
        <w:rPr>
          <w:rFonts w:ascii="Calibri" w:hAnsi="Calibri" w:cs="Calibri"/>
          <w:bCs/>
          <w:sz w:val="22"/>
          <w:szCs w:val="22"/>
        </w:rPr>
        <w:tab/>
      </w:r>
      <w:r w:rsidRPr="000C27E8">
        <w:rPr>
          <w:rFonts w:ascii="Calibri" w:hAnsi="Calibri" w:cs="Calibri"/>
          <w:bCs/>
          <w:sz w:val="22"/>
          <w:szCs w:val="22"/>
        </w:rPr>
        <w:tab/>
      </w:r>
      <w:r w:rsidRPr="000C27E8">
        <w:rPr>
          <w:rFonts w:ascii="Calibri" w:hAnsi="Calibri" w:cs="Calibri"/>
          <w:bCs/>
          <w:sz w:val="22"/>
          <w:szCs w:val="22"/>
        </w:rPr>
        <w:tab/>
      </w:r>
      <w:r w:rsidRPr="000C27E8">
        <w:rPr>
          <w:rFonts w:ascii="Calibri" w:hAnsi="Calibri" w:cs="Calibri"/>
          <w:bCs/>
          <w:sz w:val="22"/>
          <w:szCs w:val="22"/>
        </w:rPr>
        <w:tab/>
        <w:t>(Data)</w:t>
      </w:r>
    </w:p>
    <w:p w14:paraId="1A7A0C8D" w14:textId="77777777" w:rsidR="007970D9" w:rsidRPr="000C27E8" w:rsidRDefault="007970D9" w:rsidP="002E1CC1">
      <w:pPr>
        <w:rPr>
          <w:rFonts w:ascii="Calibri" w:hAnsi="Calibri" w:cs="Calibri"/>
          <w:bCs/>
          <w:sz w:val="22"/>
          <w:szCs w:val="22"/>
        </w:rPr>
      </w:pPr>
    </w:p>
    <w:p w14:paraId="57404FDE" w14:textId="77777777" w:rsidR="007970D9" w:rsidRPr="000C27E8" w:rsidRDefault="007970D9" w:rsidP="002E1CC1">
      <w:pPr>
        <w:rPr>
          <w:rFonts w:ascii="Calibri" w:hAnsi="Calibri" w:cs="Calibri"/>
          <w:bCs/>
          <w:sz w:val="22"/>
          <w:szCs w:val="22"/>
        </w:rPr>
      </w:pPr>
    </w:p>
    <w:p w14:paraId="5944DEE6" w14:textId="77777777" w:rsidR="007970D9" w:rsidRPr="000C27E8" w:rsidRDefault="007970D9" w:rsidP="002E1CC1">
      <w:pPr>
        <w:rPr>
          <w:rFonts w:ascii="Calibri" w:hAnsi="Calibri" w:cs="Calibri"/>
          <w:bCs/>
          <w:sz w:val="22"/>
          <w:szCs w:val="22"/>
        </w:rPr>
      </w:pPr>
    </w:p>
    <w:p w14:paraId="422802EF" w14:textId="77777777" w:rsidR="007970D9" w:rsidRPr="000C27E8" w:rsidRDefault="007970D9" w:rsidP="002E1CC1">
      <w:pPr>
        <w:rPr>
          <w:rFonts w:ascii="Calibri" w:hAnsi="Calibri" w:cs="Calibri"/>
          <w:bCs/>
          <w:sz w:val="22"/>
          <w:szCs w:val="22"/>
        </w:rPr>
      </w:pPr>
    </w:p>
    <w:p w14:paraId="14055B73" w14:textId="77777777" w:rsidR="007970D9" w:rsidRPr="000C27E8" w:rsidRDefault="007970D9" w:rsidP="002E1CC1">
      <w:pPr>
        <w:rPr>
          <w:rFonts w:ascii="Calibri" w:hAnsi="Calibri" w:cs="Calibri"/>
          <w:bCs/>
          <w:sz w:val="22"/>
          <w:szCs w:val="22"/>
        </w:rPr>
      </w:pPr>
    </w:p>
    <w:p w14:paraId="2C920F57" w14:textId="77777777" w:rsidR="007970D9" w:rsidRPr="000C27E8" w:rsidRDefault="007970D9" w:rsidP="002E1CC1">
      <w:pPr>
        <w:rPr>
          <w:rFonts w:ascii="Calibri" w:hAnsi="Calibri" w:cs="Calibri"/>
          <w:sz w:val="22"/>
          <w:szCs w:val="22"/>
        </w:rPr>
      </w:pPr>
    </w:p>
    <w:p w14:paraId="7A6337CC" w14:textId="77777777" w:rsidR="002E1CC1" w:rsidRPr="000C27E8" w:rsidRDefault="002E1CC1" w:rsidP="002E1CC1">
      <w:pPr>
        <w:pBdr>
          <w:top w:val="single" w:sz="4" w:space="1" w:color="auto"/>
        </w:pBdr>
        <w:ind w:left="5245"/>
        <w:jc w:val="center"/>
        <w:rPr>
          <w:rFonts w:ascii="Calibri" w:hAnsi="Calibri" w:cs="Calibri"/>
          <w:sz w:val="22"/>
          <w:szCs w:val="22"/>
        </w:rPr>
      </w:pPr>
      <w:r w:rsidRPr="000C27E8">
        <w:rPr>
          <w:rFonts w:ascii="Calibri" w:hAnsi="Calibri" w:cs="Calibri"/>
          <w:sz w:val="22"/>
          <w:szCs w:val="22"/>
        </w:rPr>
        <w:t>podpis/y osoby/osób upoważnionej/</w:t>
      </w:r>
      <w:proofErr w:type="spellStart"/>
      <w:r w:rsidRPr="000C27E8">
        <w:rPr>
          <w:rFonts w:ascii="Calibri" w:hAnsi="Calibri" w:cs="Calibri"/>
          <w:sz w:val="22"/>
          <w:szCs w:val="22"/>
        </w:rPr>
        <w:t>ych</w:t>
      </w:r>
      <w:proofErr w:type="spellEnd"/>
    </w:p>
    <w:p w14:paraId="2373A7E2" w14:textId="5BBDE242" w:rsidR="005143E9" w:rsidRPr="000C27E8" w:rsidRDefault="002E1CC1" w:rsidP="000C27E8">
      <w:pPr>
        <w:pBdr>
          <w:top w:val="single" w:sz="4" w:space="1" w:color="auto"/>
        </w:pBdr>
        <w:ind w:left="5245"/>
        <w:jc w:val="center"/>
        <w:rPr>
          <w:rFonts w:ascii="Calibri" w:hAnsi="Calibri" w:cs="Calibri"/>
          <w:sz w:val="22"/>
          <w:szCs w:val="22"/>
        </w:rPr>
      </w:pPr>
      <w:r w:rsidRPr="000C27E8">
        <w:rPr>
          <w:rFonts w:ascii="Calibri" w:hAnsi="Calibri" w:cs="Calibri"/>
          <w:sz w:val="22"/>
          <w:szCs w:val="22"/>
        </w:rPr>
        <w:t>do reprezentowania Wykonawcy</w:t>
      </w:r>
    </w:p>
    <w:sectPr w:rsidR="005143E9" w:rsidRPr="000C27E8" w:rsidSect="001F0D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D3610" w14:textId="77777777" w:rsidR="00514DD8" w:rsidRDefault="00514DD8" w:rsidP="00FF285B">
      <w:r>
        <w:separator/>
      </w:r>
    </w:p>
  </w:endnote>
  <w:endnote w:type="continuationSeparator" w:id="0">
    <w:p w14:paraId="245A62A3" w14:textId="77777777" w:rsidR="00514DD8" w:rsidRDefault="00514DD8" w:rsidP="00FF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lySleek UI Semilight">
    <w:altName w:val="WeblySleek UI Semi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97F6D" w14:textId="11D2E807" w:rsidR="00184D45" w:rsidRDefault="00184D45" w:rsidP="00184D45">
    <w:pPr>
      <w:pStyle w:val="Stopka1"/>
      <w:tabs>
        <w:tab w:val="clear" w:pos="4536"/>
        <w:tab w:val="clear" w:pos="9072"/>
        <w:tab w:val="left" w:pos="5160"/>
      </w:tabs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„</w:t>
    </w:r>
    <w:r w:rsidR="00C03AAF" w:rsidRPr="00C03AAF"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Nowoczesna edukacja w Gminie Kurów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”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ab/>
    </w:r>
  </w:p>
  <w:p w14:paraId="14DD0C68" w14:textId="400B437B" w:rsidR="005A0BA7" w:rsidRPr="00184D45" w:rsidRDefault="00184D45" w:rsidP="00184D45">
    <w:pPr>
      <w:pStyle w:val="Stopka1"/>
      <w:rPr>
        <w:rFonts w:ascii="Arial" w:hAnsi="Arial" w:cs="Arial"/>
        <w:sz w:val="18"/>
        <w:szCs w:val="18"/>
      </w:rPr>
    </w:pPr>
    <w:bookmarkStart w:id="0" w:name="_Hlk187162896"/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8580E" w14:textId="77777777" w:rsidR="00514DD8" w:rsidRDefault="00514DD8" w:rsidP="00FF285B">
      <w:r>
        <w:separator/>
      </w:r>
    </w:p>
  </w:footnote>
  <w:footnote w:type="continuationSeparator" w:id="0">
    <w:p w14:paraId="553357A8" w14:textId="77777777" w:rsidR="00514DD8" w:rsidRDefault="00514DD8" w:rsidP="00FF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50887" w14:textId="58DDCCEC" w:rsidR="005A0BA7" w:rsidRDefault="00EA4FDE" w:rsidP="00F83303">
    <w:pPr>
      <w:pStyle w:val="Nagwek"/>
      <w:jc w:val="center"/>
    </w:pPr>
    <w:r>
      <w:rPr>
        <w:noProof/>
      </w:rPr>
      <w:drawing>
        <wp:inline distT="0" distB="0" distL="0" distR="0" wp14:anchorId="3C3AAAB5" wp14:editId="500B5632">
          <wp:extent cx="5401310" cy="756285"/>
          <wp:effectExtent l="0" t="0" r="8890" b="5715"/>
          <wp:docPr id="2023633031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633031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2502B1" w14:textId="14523698" w:rsidR="005A0BA7" w:rsidRDefault="005A0BA7">
    <w:pPr>
      <w:pStyle w:val="Nagwek"/>
    </w:pPr>
  </w:p>
  <w:p w14:paraId="0AE501CB" w14:textId="77777777" w:rsidR="005A0BA7" w:rsidRDefault="005A0B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-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-2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 w15:restartNumberingAfterBreak="0">
    <w:nsid w:val="00000014"/>
    <w:multiLevelType w:val="multilevel"/>
    <w:tmpl w:val="0000001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6"/>
    <w:multiLevelType w:val="singleLevel"/>
    <w:tmpl w:val="00000016"/>
    <w:name w:val="WW8Num87"/>
    <w:lvl w:ilvl="0">
      <w:start w:val="1"/>
      <w:numFmt w:val="decimal"/>
      <w:pStyle w:val="Struktura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B"/>
    <w:multiLevelType w:val="multilevel"/>
    <w:tmpl w:val="0000001B"/>
    <w:name w:val="WW8StyleNum"/>
    <w:lvl w:ilvl="0">
      <w:start w:val="1"/>
      <w:numFmt w:val="decimal"/>
      <w:pStyle w:val="Numerowanierysunkw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4D10E8"/>
    <w:multiLevelType w:val="hybridMultilevel"/>
    <w:tmpl w:val="861C6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F24B0"/>
    <w:multiLevelType w:val="hybridMultilevel"/>
    <w:tmpl w:val="3BEA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E6393"/>
    <w:multiLevelType w:val="hybridMultilevel"/>
    <w:tmpl w:val="AD80A352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62FCA"/>
    <w:multiLevelType w:val="hybridMultilevel"/>
    <w:tmpl w:val="CC44D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540A0"/>
    <w:multiLevelType w:val="hybridMultilevel"/>
    <w:tmpl w:val="6A6062C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77576"/>
    <w:multiLevelType w:val="hybridMultilevel"/>
    <w:tmpl w:val="E6FCC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66A57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04732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4" w15:restartNumberingAfterBreak="0">
    <w:nsid w:val="23692FDE"/>
    <w:multiLevelType w:val="multilevel"/>
    <w:tmpl w:val="00000002"/>
    <w:lvl w:ilvl="0">
      <w:start w:val="1"/>
      <w:numFmt w:val="decimal"/>
      <w:pStyle w:val="Wyliczanie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6FE0C38"/>
    <w:multiLevelType w:val="hybridMultilevel"/>
    <w:tmpl w:val="F3BE710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57D1C"/>
    <w:multiLevelType w:val="hybridMultilevel"/>
    <w:tmpl w:val="DFF411DC"/>
    <w:lvl w:ilvl="0" w:tplc="5A6C607E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AF5E3B"/>
    <w:multiLevelType w:val="hybridMultilevel"/>
    <w:tmpl w:val="7FB4A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E50CC"/>
    <w:multiLevelType w:val="hybridMultilevel"/>
    <w:tmpl w:val="74DC8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20BA8"/>
    <w:multiLevelType w:val="hybridMultilevel"/>
    <w:tmpl w:val="C41AD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04B3C"/>
    <w:multiLevelType w:val="hybridMultilevel"/>
    <w:tmpl w:val="EB7A3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EC66B95"/>
    <w:multiLevelType w:val="hybridMultilevel"/>
    <w:tmpl w:val="08A28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5056F"/>
    <w:multiLevelType w:val="hybridMultilevel"/>
    <w:tmpl w:val="287699E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 w15:restartNumberingAfterBreak="0">
    <w:nsid w:val="416574BB"/>
    <w:multiLevelType w:val="hybridMultilevel"/>
    <w:tmpl w:val="7FFEA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545F3D"/>
    <w:multiLevelType w:val="hybridMultilevel"/>
    <w:tmpl w:val="057CC20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0A001C"/>
    <w:multiLevelType w:val="hybridMultilevel"/>
    <w:tmpl w:val="56C89056"/>
    <w:lvl w:ilvl="0" w:tplc="46DE3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12322"/>
    <w:multiLevelType w:val="hybridMultilevel"/>
    <w:tmpl w:val="202E00B4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16FFE"/>
    <w:multiLevelType w:val="hybridMultilevel"/>
    <w:tmpl w:val="3C66816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7412C"/>
    <w:multiLevelType w:val="hybridMultilevel"/>
    <w:tmpl w:val="F3B28412"/>
    <w:lvl w:ilvl="0" w:tplc="3250A2AA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D753677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8732E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C441D"/>
    <w:multiLevelType w:val="hybridMultilevel"/>
    <w:tmpl w:val="114E40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B01E7"/>
    <w:multiLevelType w:val="hybridMultilevel"/>
    <w:tmpl w:val="7182115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9D44F7"/>
    <w:multiLevelType w:val="hybridMultilevel"/>
    <w:tmpl w:val="E7CE5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B680B"/>
    <w:multiLevelType w:val="hybridMultilevel"/>
    <w:tmpl w:val="6CE4F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155D2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3573A"/>
    <w:multiLevelType w:val="hybridMultilevel"/>
    <w:tmpl w:val="3800C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81394"/>
    <w:multiLevelType w:val="hybridMultilevel"/>
    <w:tmpl w:val="8398B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 w15:restartNumberingAfterBreak="0">
    <w:nsid w:val="6EC01D63"/>
    <w:multiLevelType w:val="hybridMultilevel"/>
    <w:tmpl w:val="1244FF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B283F"/>
    <w:multiLevelType w:val="hybridMultilevel"/>
    <w:tmpl w:val="7E447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F72BC"/>
    <w:multiLevelType w:val="hybridMultilevel"/>
    <w:tmpl w:val="8872EAA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CA5EB4"/>
    <w:multiLevelType w:val="hybridMultilevel"/>
    <w:tmpl w:val="C370219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F558A"/>
    <w:multiLevelType w:val="hybridMultilevel"/>
    <w:tmpl w:val="A5B809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832A1"/>
    <w:multiLevelType w:val="hybridMultilevel"/>
    <w:tmpl w:val="46D81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26D2C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9" w15:restartNumberingAfterBreak="0">
    <w:nsid w:val="7B1F2941"/>
    <w:multiLevelType w:val="hybridMultilevel"/>
    <w:tmpl w:val="E8A24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76020">
    <w:abstractNumId w:val="41"/>
  </w:num>
  <w:num w:numId="2" w16cid:durableId="2104915393">
    <w:abstractNumId w:val="0"/>
  </w:num>
  <w:num w:numId="3" w16cid:durableId="997731015">
    <w:abstractNumId w:val="14"/>
  </w:num>
  <w:num w:numId="4" w16cid:durableId="381952545">
    <w:abstractNumId w:val="1"/>
  </w:num>
  <w:num w:numId="5" w16cid:durableId="2137915847">
    <w:abstractNumId w:val="2"/>
  </w:num>
  <w:num w:numId="6" w16cid:durableId="1791120949">
    <w:abstractNumId w:val="3"/>
  </w:num>
  <w:num w:numId="7" w16cid:durableId="1656446125">
    <w:abstractNumId w:val="4"/>
  </w:num>
  <w:num w:numId="8" w16cid:durableId="1844658727">
    <w:abstractNumId w:val="5"/>
  </w:num>
  <w:num w:numId="9" w16cid:durableId="320625578">
    <w:abstractNumId w:val="33"/>
  </w:num>
  <w:num w:numId="10" w16cid:durableId="489057497">
    <w:abstractNumId w:val="17"/>
  </w:num>
  <w:num w:numId="11" w16cid:durableId="1956281932">
    <w:abstractNumId w:val="21"/>
  </w:num>
  <w:num w:numId="12" w16cid:durableId="157504983">
    <w:abstractNumId w:val="42"/>
  </w:num>
  <w:num w:numId="13" w16cid:durableId="1818184011">
    <w:abstractNumId w:val="28"/>
  </w:num>
  <w:num w:numId="14" w16cid:durableId="489561737">
    <w:abstractNumId w:val="44"/>
  </w:num>
  <w:num w:numId="15" w16cid:durableId="197206627">
    <w:abstractNumId w:val="23"/>
  </w:num>
  <w:num w:numId="16" w16cid:durableId="839276521">
    <w:abstractNumId w:val="16"/>
  </w:num>
  <w:num w:numId="17" w16cid:durableId="761532128">
    <w:abstractNumId w:val="25"/>
  </w:num>
  <w:num w:numId="18" w16cid:durableId="1882476233">
    <w:abstractNumId w:val="27"/>
  </w:num>
  <w:num w:numId="19" w16cid:durableId="59140648">
    <w:abstractNumId w:val="45"/>
  </w:num>
  <w:num w:numId="20" w16cid:durableId="1292787002">
    <w:abstractNumId w:val="15"/>
  </w:num>
  <w:num w:numId="21" w16cid:durableId="1209338222">
    <w:abstractNumId w:val="19"/>
  </w:num>
  <w:num w:numId="22" w16cid:durableId="1443399">
    <w:abstractNumId w:val="24"/>
  </w:num>
  <w:num w:numId="23" w16cid:durableId="506216655">
    <w:abstractNumId w:val="29"/>
  </w:num>
  <w:num w:numId="24" w16cid:durableId="1682311887">
    <w:abstractNumId w:val="9"/>
  </w:num>
  <w:num w:numId="25" w16cid:durableId="2134710492">
    <w:abstractNumId w:val="47"/>
  </w:num>
  <w:num w:numId="26" w16cid:durableId="1717313440">
    <w:abstractNumId w:val="11"/>
  </w:num>
  <w:num w:numId="27" w16cid:durableId="11566288">
    <w:abstractNumId w:val="37"/>
  </w:num>
  <w:num w:numId="28" w16cid:durableId="916549398">
    <w:abstractNumId w:val="30"/>
  </w:num>
  <w:num w:numId="29" w16cid:durableId="96489579">
    <w:abstractNumId w:val="35"/>
  </w:num>
  <w:num w:numId="30" w16cid:durableId="932277741">
    <w:abstractNumId w:val="46"/>
  </w:num>
  <w:num w:numId="31" w16cid:durableId="638804622">
    <w:abstractNumId w:val="13"/>
  </w:num>
  <w:num w:numId="32" w16cid:durableId="1427266466">
    <w:abstractNumId w:val="22"/>
  </w:num>
  <w:num w:numId="33" w16cid:durableId="48577964">
    <w:abstractNumId w:val="40"/>
  </w:num>
  <w:num w:numId="34" w16cid:durableId="850876970">
    <w:abstractNumId w:val="12"/>
  </w:num>
  <w:num w:numId="35" w16cid:durableId="1737195369">
    <w:abstractNumId w:val="26"/>
  </w:num>
  <w:num w:numId="36" w16cid:durableId="1433821496">
    <w:abstractNumId w:val="43"/>
  </w:num>
  <w:num w:numId="37" w16cid:durableId="247858248">
    <w:abstractNumId w:val="18"/>
  </w:num>
  <w:num w:numId="38" w16cid:durableId="1824346004">
    <w:abstractNumId w:val="20"/>
  </w:num>
  <w:num w:numId="39" w16cid:durableId="925377996">
    <w:abstractNumId w:val="48"/>
  </w:num>
  <w:num w:numId="40" w16cid:durableId="1024088420">
    <w:abstractNumId w:val="38"/>
  </w:num>
  <w:num w:numId="41" w16cid:durableId="897738920">
    <w:abstractNumId w:val="31"/>
  </w:num>
  <w:num w:numId="42" w16cid:durableId="1590775557">
    <w:abstractNumId w:val="49"/>
  </w:num>
  <w:num w:numId="43" w16cid:durableId="928345013">
    <w:abstractNumId w:val="36"/>
  </w:num>
  <w:num w:numId="44" w16cid:durableId="554048673">
    <w:abstractNumId w:val="39"/>
  </w:num>
  <w:num w:numId="45" w16cid:durableId="939801621">
    <w:abstractNumId w:val="32"/>
  </w:num>
  <w:num w:numId="46" w16cid:durableId="1544173815">
    <w:abstractNumId w:val="34"/>
  </w:num>
  <w:num w:numId="47" w16cid:durableId="1779249296">
    <w:abstractNumId w:val="10"/>
  </w:num>
  <w:num w:numId="48" w16cid:durableId="1959754542">
    <w:abstractNumId w:val="6"/>
  </w:num>
  <w:num w:numId="49" w16cid:durableId="1292861355">
    <w:abstractNumId w:val="8"/>
  </w:num>
  <w:num w:numId="50" w16cid:durableId="1959490309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1F1"/>
    <w:rsid w:val="00004BC5"/>
    <w:rsid w:val="00012F23"/>
    <w:rsid w:val="00035294"/>
    <w:rsid w:val="00035B22"/>
    <w:rsid w:val="00037B12"/>
    <w:rsid w:val="00040F39"/>
    <w:rsid w:val="00041E70"/>
    <w:rsid w:val="000557CC"/>
    <w:rsid w:val="00070B02"/>
    <w:rsid w:val="00073C29"/>
    <w:rsid w:val="00081728"/>
    <w:rsid w:val="000C27E8"/>
    <w:rsid w:val="000D4B3D"/>
    <w:rsid w:val="000E7A08"/>
    <w:rsid w:val="000E7A40"/>
    <w:rsid w:val="000F71E1"/>
    <w:rsid w:val="001005D3"/>
    <w:rsid w:val="001026DD"/>
    <w:rsid w:val="001062D9"/>
    <w:rsid w:val="0011467B"/>
    <w:rsid w:val="00115B94"/>
    <w:rsid w:val="00121B0B"/>
    <w:rsid w:val="00125D6F"/>
    <w:rsid w:val="00131A9D"/>
    <w:rsid w:val="00146ACF"/>
    <w:rsid w:val="00155308"/>
    <w:rsid w:val="00165AD6"/>
    <w:rsid w:val="00184D45"/>
    <w:rsid w:val="00195D39"/>
    <w:rsid w:val="001A1544"/>
    <w:rsid w:val="001A6CF8"/>
    <w:rsid w:val="001B60B4"/>
    <w:rsid w:val="001C4711"/>
    <w:rsid w:val="001E2347"/>
    <w:rsid w:val="001F0575"/>
    <w:rsid w:val="001F0DCE"/>
    <w:rsid w:val="002025E0"/>
    <w:rsid w:val="00204151"/>
    <w:rsid w:val="002066BC"/>
    <w:rsid w:val="002167FF"/>
    <w:rsid w:val="00226219"/>
    <w:rsid w:val="00230DAB"/>
    <w:rsid w:val="00231EBD"/>
    <w:rsid w:val="00261B1D"/>
    <w:rsid w:val="00275121"/>
    <w:rsid w:val="0027713D"/>
    <w:rsid w:val="002834C1"/>
    <w:rsid w:val="002900CF"/>
    <w:rsid w:val="00293E4B"/>
    <w:rsid w:val="002973D7"/>
    <w:rsid w:val="002A5158"/>
    <w:rsid w:val="002A7F5C"/>
    <w:rsid w:val="002B419D"/>
    <w:rsid w:val="002C0CDC"/>
    <w:rsid w:val="002E1CC1"/>
    <w:rsid w:val="002E33F6"/>
    <w:rsid w:val="002E4E94"/>
    <w:rsid w:val="002F0FA4"/>
    <w:rsid w:val="00304BF6"/>
    <w:rsid w:val="0031244E"/>
    <w:rsid w:val="00323017"/>
    <w:rsid w:val="00324C2E"/>
    <w:rsid w:val="00324F90"/>
    <w:rsid w:val="003342A0"/>
    <w:rsid w:val="00334674"/>
    <w:rsid w:val="00337DE5"/>
    <w:rsid w:val="003420B6"/>
    <w:rsid w:val="00343594"/>
    <w:rsid w:val="003603A3"/>
    <w:rsid w:val="003650F6"/>
    <w:rsid w:val="0037415D"/>
    <w:rsid w:val="00375690"/>
    <w:rsid w:val="003A31BE"/>
    <w:rsid w:val="003A61FE"/>
    <w:rsid w:val="003B17AF"/>
    <w:rsid w:val="003B4210"/>
    <w:rsid w:val="003B7E92"/>
    <w:rsid w:val="003E2F19"/>
    <w:rsid w:val="003E7347"/>
    <w:rsid w:val="003F4E55"/>
    <w:rsid w:val="0040172C"/>
    <w:rsid w:val="00402BDC"/>
    <w:rsid w:val="00413D8E"/>
    <w:rsid w:val="004147B7"/>
    <w:rsid w:val="0042665A"/>
    <w:rsid w:val="00427882"/>
    <w:rsid w:val="004278A1"/>
    <w:rsid w:val="00444491"/>
    <w:rsid w:val="004609E3"/>
    <w:rsid w:val="0047719B"/>
    <w:rsid w:val="00482FC2"/>
    <w:rsid w:val="00484CD5"/>
    <w:rsid w:val="004C3C4F"/>
    <w:rsid w:val="004E051C"/>
    <w:rsid w:val="004E3772"/>
    <w:rsid w:val="004E43EF"/>
    <w:rsid w:val="004F645E"/>
    <w:rsid w:val="005143E9"/>
    <w:rsid w:val="00514DD8"/>
    <w:rsid w:val="00517829"/>
    <w:rsid w:val="00517FC3"/>
    <w:rsid w:val="00536576"/>
    <w:rsid w:val="00536E34"/>
    <w:rsid w:val="00551361"/>
    <w:rsid w:val="00560E53"/>
    <w:rsid w:val="005674FC"/>
    <w:rsid w:val="00581412"/>
    <w:rsid w:val="00584B51"/>
    <w:rsid w:val="005A0BA7"/>
    <w:rsid w:val="005A1F04"/>
    <w:rsid w:val="005B2A55"/>
    <w:rsid w:val="005D41E2"/>
    <w:rsid w:val="005D6EC5"/>
    <w:rsid w:val="005E15F4"/>
    <w:rsid w:val="005F0B38"/>
    <w:rsid w:val="00610774"/>
    <w:rsid w:val="00636BCD"/>
    <w:rsid w:val="00641F7D"/>
    <w:rsid w:val="00666498"/>
    <w:rsid w:val="00671D88"/>
    <w:rsid w:val="00685326"/>
    <w:rsid w:val="00686642"/>
    <w:rsid w:val="006948AC"/>
    <w:rsid w:val="006A2964"/>
    <w:rsid w:val="006A65AA"/>
    <w:rsid w:val="006B0521"/>
    <w:rsid w:val="006B2950"/>
    <w:rsid w:val="006B43B5"/>
    <w:rsid w:val="006C0542"/>
    <w:rsid w:val="006C2235"/>
    <w:rsid w:val="006D1B04"/>
    <w:rsid w:val="006E2719"/>
    <w:rsid w:val="006E4EF4"/>
    <w:rsid w:val="007019B3"/>
    <w:rsid w:val="007222DF"/>
    <w:rsid w:val="007223A2"/>
    <w:rsid w:val="0074511A"/>
    <w:rsid w:val="00750F3D"/>
    <w:rsid w:val="00786121"/>
    <w:rsid w:val="00793222"/>
    <w:rsid w:val="00795D6C"/>
    <w:rsid w:val="007970D9"/>
    <w:rsid w:val="007A0669"/>
    <w:rsid w:val="007B2720"/>
    <w:rsid w:val="007C018D"/>
    <w:rsid w:val="007D14A7"/>
    <w:rsid w:val="007D648D"/>
    <w:rsid w:val="007E6872"/>
    <w:rsid w:val="007F1C81"/>
    <w:rsid w:val="007F2A46"/>
    <w:rsid w:val="007F785E"/>
    <w:rsid w:val="0080292D"/>
    <w:rsid w:val="00807C80"/>
    <w:rsid w:val="00820538"/>
    <w:rsid w:val="00821D5E"/>
    <w:rsid w:val="008253D5"/>
    <w:rsid w:val="00830E1F"/>
    <w:rsid w:val="008347C0"/>
    <w:rsid w:val="008416B0"/>
    <w:rsid w:val="00842D0C"/>
    <w:rsid w:val="00846A8B"/>
    <w:rsid w:val="00856FD0"/>
    <w:rsid w:val="00892BA3"/>
    <w:rsid w:val="008A7CBA"/>
    <w:rsid w:val="008D12E8"/>
    <w:rsid w:val="008E7979"/>
    <w:rsid w:val="008F0C3B"/>
    <w:rsid w:val="00905664"/>
    <w:rsid w:val="00905CE3"/>
    <w:rsid w:val="00932356"/>
    <w:rsid w:val="00955AF5"/>
    <w:rsid w:val="009570FA"/>
    <w:rsid w:val="00967321"/>
    <w:rsid w:val="0098210E"/>
    <w:rsid w:val="00995F78"/>
    <w:rsid w:val="00997006"/>
    <w:rsid w:val="009A0578"/>
    <w:rsid w:val="009A1D60"/>
    <w:rsid w:val="009A498B"/>
    <w:rsid w:val="009C2216"/>
    <w:rsid w:val="009D1355"/>
    <w:rsid w:val="009D6004"/>
    <w:rsid w:val="009E114D"/>
    <w:rsid w:val="00A20EDB"/>
    <w:rsid w:val="00A34846"/>
    <w:rsid w:val="00A42432"/>
    <w:rsid w:val="00A51055"/>
    <w:rsid w:val="00A62802"/>
    <w:rsid w:val="00A848A8"/>
    <w:rsid w:val="00A9187B"/>
    <w:rsid w:val="00AA3AE1"/>
    <w:rsid w:val="00AA60A3"/>
    <w:rsid w:val="00AA70A7"/>
    <w:rsid w:val="00AB2A8B"/>
    <w:rsid w:val="00AB508F"/>
    <w:rsid w:val="00AC1E56"/>
    <w:rsid w:val="00AD16D6"/>
    <w:rsid w:val="00AE5D5B"/>
    <w:rsid w:val="00AF5427"/>
    <w:rsid w:val="00B051ED"/>
    <w:rsid w:val="00B144A0"/>
    <w:rsid w:val="00B3640E"/>
    <w:rsid w:val="00B36A12"/>
    <w:rsid w:val="00B46EC1"/>
    <w:rsid w:val="00B52BF6"/>
    <w:rsid w:val="00B6069E"/>
    <w:rsid w:val="00B66739"/>
    <w:rsid w:val="00B7270E"/>
    <w:rsid w:val="00B72BDE"/>
    <w:rsid w:val="00B85866"/>
    <w:rsid w:val="00BA2551"/>
    <w:rsid w:val="00BB5815"/>
    <w:rsid w:val="00BC41C7"/>
    <w:rsid w:val="00BE0F1B"/>
    <w:rsid w:val="00BE48D6"/>
    <w:rsid w:val="00BE756D"/>
    <w:rsid w:val="00BF2F93"/>
    <w:rsid w:val="00BF69F0"/>
    <w:rsid w:val="00C00476"/>
    <w:rsid w:val="00C03AAF"/>
    <w:rsid w:val="00C24E54"/>
    <w:rsid w:val="00C27DD8"/>
    <w:rsid w:val="00C44CE1"/>
    <w:rsid w:val="00C509EE"/>
    <w:rsid w:val="00CE36D7"/>
    <w:rsid w:val="00CE7107"/>
    <w:rsid w:val="00CE71F7"/>
    <w:rsid w:val="00CF0B71"/>
    <w:rsid w:val="00CF38DD"/>
    <w:rsid w:val="00CF3DF3"/>
    <w:rsid w:val="00CF584F"/>
    <w:rsid w:val="00D0126F"/>
    <w:rsid w:val="00D02089"/>
    <w:rsid w:val="00D0748A"/>
    <w:rsid w:val="00D1470A"/>
    <w:rsid w:val="00D21803"/>
    <w:rsid w:val="00D31FEF"/>
    <w:rsid w:val="00D37CE5"/>
    <w:rsid w:val="00D41A23"/>
    <w:rsid w:val="00D439D8"/>
    <w:rsid w:val="00D46106"/>
    <w:rsid w:val="00D47732"/>
    <w:rsid w:val="00D61A50"/>
    <w:rsid w:val="00D76CF8"/>
    <w:rsid w:val="00D90D03"/>
    <w:rsid w:val="00D97B99"/>
    <w:rsid w:val="00DB31F5"/>
    <w:rsid w:val="00DB441F"/>
    <w:rsid w:val="00DB6656"/>
    <w:rsid w:val="00DB6DF6"/>
    <w:rsid w:val="00DD766F"/>
    <w:rsid w:val="00DE0944"/>
    <w:rsid w:val="00E00BBE"/>
    <w:rsid w:val="00E12AC1"/>
    <w:rsid w:val="00E21CE3"/>
    <w:rsid w:val="00E371B6"/>
    <w:rsid w:val="00E474D1"/>
    <w:rsid w:val="00E47526"/>
    <w:rsid w:val="00E77175"/>
    <w:rsid w:val="00E90240"/>
    <w:rsid w:val="00EA1B84"/>
    <w:rsid w:val="00EA4FDE"/>
    <w:rsid w:val="00EC72FF"/>
    <w:rsid w:val="00EC7A9B"/>
    <w:rsid w:val="00EE03F6"/>
    <w:rsid w:val="00EE5CF7"/>
    <w:rsid w:val="00EE7E8D"/>
    <w:rsid w:val="00F12D9A"/>
    <w:rsid w:val="00F40F1B"/>
    <w:rsid w:val="00F501F1"/>
    <w:rsid w:val="00F52456"/>
    <w:rsid w:val="00F5622A"/>
    <w:rsid w:val="00F5720A"/>
    <w:rsid w:val="00F62965"/>
    <w:rsid w:val="00F75F3E"/>
    <w:rsid w:val="00F83303"/>
    <w:rsid w:val="00F87E8D"/>
    <w:rsid w:val="00F92C4D"/>
    <w:rsid w:val="00F9425E"/>
    <w:rsid w:val="00FB4CEC"/>
    <w:rsid w:val="00FC3CD9"/>
    <w:rsid w:val="00FC6A51"/>
    <w:rsid w:val="00FC73CE"/>
    <w:rsid w:val="00FD25B1"/>
    <w:rsid w:val="00FF285B"/>
    <w:rsid w:val="00FF3C3B"/>
    <w:rsid w:val="00FF4AD3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59FD1"/>
  <w15:docId w15:val="{52E796B5-2ACC-4F72-B4A9-82CD9886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1F1"/>
    <w:pPr>
      <w:keepNext/>
      <w:suppressAutoHyphens/>
      <w:ind w:left="567" w:hanging="567"/>
      <w:jc w:val="center"/>
      <w:outlineLvl w:val="0"/>
    </w:pPr>
    <w:rPr>
      <w:rFonts w:eastAsia="Arial Unicode MS"/>
      <w:b/>
      <w:bCs/>
      <w:sz w:val="32"/>
      <w:lang w:eastAsia="zh-CN"/>
    </w:rPr>
  </w:style>
  <w:style w:type="paragraph" w:styleId="Nagwek2">
    <w:name w:val="heading 2"/>
    <w:basedOn w:val="Normalny"/>
    <w:link w:val="Nagwek2Znak"/>
    <w:autoRedefine/>
    <w:qFormat/>
    <w:rsid w:val="005A0BA7"/>
    <w:pPr>
      <w:keepNext/>
      <w:suppressAutoHyphens/>
      <w:spacing w:line="276" w:lineRule="auto"/>
      <w:jc w:val="both"/>
      <w:outlineLvl w:val="1"/>
    </w:pPr>
    <w:rPr>
      <w:rFonts w:asciiTheme="minorHAnsi" w:hAnsiTheme="minorHAnsi" w:cstheme="minorHAnsi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F501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01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1F1"/>
    <w:pPr>
      <w:suppressAutoHyphens/>
      <w:spacing w:before="240" w:after="60"/>
      <w:ind w:left="1871" w:hanging="453"/>
      <w:outlineLvl w:val="4"/>
    </w:pPr>
    <w:rPr>
      <w:rFonts w:ascii="Arial" w:eastAsia="Arial Unicode MS" w:hAnsi="Arial"/>
      <w:sz w:val="22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F501F1"/>
    <w:pPr>
      <w:keepNext/>
      <w:suppressAutoHyphens/>
      <w:jc w:val="right"/>
      <w:outlineLvl w:val="5"/>
    </w:pPr>
    <w:rPr>
      <w:rFonts w:eastAsia="Arial Unicode MS"/>
      <w:sz w:val="28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F501F1"/>
    <w:pPr>
      <w:keepNext/>
      <w:suppressAutoHyphens/>
      <w:overflowPunct w:val="0"/>
      <w:autoSpaceDE w:val="0"/>
      <w:jc w:val="both"/>
      <w:outlineLvl w:val="6"/>
    </w:pPr>
    <w:rPr>
      <w:szCs w:val="23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F501F1"/>
    <w:pPr>
      <w:keepNext/>
      <w:suppressAutoHyphens/>
      <w:jc w:val="center"/>
      <w:outlineLvl w:val="7"/>
    </w:pPr>
    <w:rPr>
      <w:b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F501F1"/>
    <w:pPr>
      <w:keepNext/>
      <w:suppressAutoHyphens/>
      <w:jc w:val="center"/>
      <w:outlineLvl w:val="8"/>
    </w:pPr>
    <w:rPr>
      <w:rFonts w:ascii="Arial" w:hAnsi="Arial"/>
      <w:bCs/>
      <w:sz w:val="32"/>
      <w:szCs w:val="2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1F1"/>
    <w:rPr>
      <w:rFonts w:ascii="Times New Roman" w:eastAsia="Arial Unicode MS" w:hAnsi="Times New Roman" w:cs="Times New Roman"/>
      <w:b/>
      <w:bCs/>
      <w:sz w:val="32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5A0BA7"/>
    <w:rPr>
      <w:rFonts w:eastAsia="Times New Roman" w:cstheme="minorHAnsi"/>
      <w:b/>
      <w:bCs/>
      <w:iCs/>
      <w:lang w:eastAsia="pl-PL"/>
    </w:rPr>
  </w:style>
  <w:style w:type="character" w:customStyle="1" w:styleId="Nagwek3Znak">
    <w:name w:val="Nagłówek 3 Znak"/>
    <w:basedOn w:val="Domylnaczcionkaakapitu"/>
    <w:link w:val="Nagwek3"/>
    <w:rsid w:val="00F501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F501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501F1"/>
    <w:rPr>
      <w:rFonts w:ascii="Arial" w:eastAsia="Arial Unicode MS" w:hAnsi="Arial" w:cs="Times New Roman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501F1"/>
    <w:rPr>
      <w:rFonts w:ascii="Times New Roman" w:eastAsia="Arial Unicode MS" w:hAnsi="Times New Roman" w:cs="Times New Roman"/>
      <w:sz w:val="28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F501F1"/>
    <w:rPr>
      <w:rFonts w:ascii="Times New Roman" w:eastAsia="Times New Roman" w:hAnsi="Times New Roman" w:cs="Times New Roman"/>
      <w:sz w:val="24"/>
      <w:szCs w:val="23"/>
      <w:lang w:eastAsia="zh-CN"/>
    </w:rPr>
  </w:style>
  <w:style w:type="character" w:customStyle="1" w:styleId="Nagwek8Znak">
    <w:name w:val="Nagłówek 8 Znak"/>
    <w:basedOn w:val="Domylnaczcionkaakapitu"/>
    <w:link w:val="Nagwek8"/>
    <w:rsid w:val="00F501F1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501F1"/>
    <w:rPr>
      <w:rFonts w:ascii="Arial" w:eastAsia="Times New Roman" w:hAnsi="Arial" w:cs="Times New Roman"/>
      <w:bCs/>
      <w:sz w:val="32"/>
      <w:szCs w:val="23"/>
      <w:lang w:eastAsia="zh-CN"/>
    </w:rPr>
  </w:style>
  <w:style w:type="paragraph" w:styleId="Nagwek">
    <w:name w:val="header"/>
    <w:basedOn w:val="Normalny"/>
    <w:link w:val="Nagwek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501F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0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501F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customStyle="1" w:styleId="Podtytu1">
    <w:name w:val="Podtytuł1"/>
    <w:basedOn w:val="Normalny"/>
    <w:rsid w:val="00F501F1"/>
  </w:style>
  <w:style w:type="character" w:customStyle="1" w:styleId="Teksttreci9Pogrubienie">
    <w:name w:val="Tekst treści (9) + Pogrubienie"/>
    <w:aliases w:val="Kursywa"/>
    <w:rsid w:val="00F501F1"/>
    <w:rPr>
      <w:b/>
      <w:bCs/>
      <w:i/>
      <w:iCs/>
      <w:sz w:val="24"/>
      <w:szCs w:val="24"/>
      <w:lang w:bidi="ar-SA"/>
    </w:rPr>
  </w:style>
  <w:style w:type="paragraph" w:customStyle="1" w:styleId="Default">
    <w:name w:val="Default"/>
    <w:rsid w:val="00F501F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paragraph" w:customStyle="1" w:styleId="StylCenturyGothic">
    <w:name w:val="Styl_Century Gothic"/>
    <w:basedOn w:val="Normalny"/>
    <w:link w:val="StylCenturyGothicZnak"/>
    <w:rsid w:val="00F501F1"/>
    <w:pPr>
      <w:tabs>
        <w:tab w:val="left" w:pos="709"/>
      </w:tabs>
      <w:suppressAutoHyphens/>
      <w:spacing w:line="276" w:lineRule="auto"/>
      <w:jc w:val="both"/>
    </w:pPr>
    <w:rPr>
      <w:rFonts w:ascii="Century Gothic" w:eastAsia="Calibri" w:hAnsi="Century Gothic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locked/>
    <w:rsid w:val="00F501F1"/>
    <w:rPr>
      <w:rFonts w:ascii="Century Gothic" w:eastAsia="Calibri" w:hAnsi="Century Gothic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F501F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F501F1"/>
    <w:rPr>
      <w:rFonts w:cs="Times New Roman"/>
      <w:b/>
      <w:bCs/>
    </w:rPr>
  </w:style>
  <w:style w:type="character" w:styleId="Uwydatnienie">
    <w:name w:val="Emphasis"/>
    <w:qFormat/>
    <w:rsid w:val="00F501F1"/>
    <w:rPr>
      <w:rFonts w:cs="Times New Roman"/>
      <w:i/>
      <w:iCs/>
    </w:rPr>
  </w:style>
  <w:style w:type="paragraph" w:styleId="NormalnyWeb">
    <w:name w:val="Normal (Web)"/>
    <w:basedOn w:val="Normalny"/>
    <w:rsid w:val="00F501F1"/>
  </w:style>
  <w:style w:type="paragraph" w:customStyle="1" w:styleId="msolistparagraph0">
    <w:name w:val="msolistparagraph"/>
    <w:basedOn w:val="Normalny"/>
    <w:rsid w:val="00F501F1"/>
    <w:pPr>
      <w:ind w:left="720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qFormat/>
    <w:rsid w:val="00F501F1"/>
    <w:pPr>
      <w:spacing w:line="360" w:lineRule="auto"/>
      <w:jc w:val="center"/>
    </w:pPr>
    <w:rPr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F501F1"/>
    <w:rPr>
      <w:rFonts w:ascii="Times New Roman" w:eastAsia="Times New Roman" w:hAnsi="Times New Roman" w:cs="Times New Roman"/>
      <w:sz w:val="44"/>
      <w:szCs w:val="44"/>
      <w:lang w:eastAsia="pl-PL"/>
    </w:rPr>
  </w:style>
  <w:style w:type="paragraph" w:styleId="Akapitzlist">
    <w:name w:val="List Paragraph"/>
    <w:basedOn w:val="Normalny"/>
    <w:uiPriority w:val="34"/>
    <w:qFormat/>
    <w:rsid w:val="00F501F1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501F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1F1"/>
    <w:rPr>
      <w:rFonts w:ascii="Tahoma" w:eastAsia="Times New Roman" w:hAnsi="Tahoma" w:cs="Times New Roman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F501F1"/>
    <w:pPr>
      <w:keepNext/>
      <w:widowControl w:val="0"/>
      <w:suppressLineNumbers/>
      <w:tabs>
        <w:tab w:val="clear" w:pos="4536"/>
        <w:tab w:val="clear" w:pos="9072"/>
      </w:tabs>
      <w:suppressAutoHyphens/>
      <w:jc w:val="center"/>
    </w:pPr>
    <w:rPr>
      <w:rFonts w:eastAsia="Lucida Sans Unicode" w:cs="Tahoma"/>
      <w:b/>
      <w:iCs/>
      <w:sz w:val="32"/>
      <w:szCs w:val="28"/>
      <w:lang w:bidi="pl-PL"/>
    </w:rPr>
  </w:style>
  <w:style w:type="character" w:customStyle="1" w:styleId="PodtytuZnak">
    <w:name w:val="Podtytuł Znak"/>
    <w:basedOn w:val="Domylnaczcionkaakapitu"/>
    <w:link w:val="Podtytu"/>
    <w:rsid w:val="00F501F1"/>
    <w:rPr>
      <w:rFonts w:ascii="Times New Roman" w:eastAsia="Lucida Sans Unicode" w:hAnsi="Times New Roman" w:cs="Tahoma"/>
      <w:b/>
      <w:iCs/>
      <w:sz w:val="32"/>
      <w:szCs w:val="28"/>
      <w:lang w:bidi="pl-PL"/>
    </w:rPr>
  </w:style>
  <w:style w:type="character" w:customStyle="1" w:styleId="WW8Num2z0">
    <w:name w:val="WW8Num2z0"/>
    <w:rsid w:val="00F501F1"/>
    <w:rPr>
      <w:rFonts w:ascii="Symbol" w:hAnsi="Symbol" w:cs="Symbol"/>
    </w:rPr>
  </w:style>
  <w:style w:type="character" w:customStyle="1" w:styleId="WW8Num3z0">
    <w:name w:val="WW8Num3z0"/>
    <w:rsid w:val="00F501F1"/>
    <w:rPr>
      <w:rFonts w:ascii="Symbol" w:hAnsi="Symbol" w:cs="Symbol"/>
    </w:rPr>
  </w:style>
  <w:style w:type="character" w:customStyle="1" w:styleId="WW8Num4z0">
    <w:name w:val="WW8Num4z0"/>
    <w:rsid w:val="00F501F1"/>
    <w:rPr>
      <w:b/>
      <w:i w:val="0"/>
    </w:rPr>
  </w:style>
  <w:style w:type="character" w:customStyle="1" w:styleId="WW8Num4z2">
    <w:name w:val="WW8Num4z2"/>
    <w:rsid w:val="00F501F1"/>
    <w:rPr>
      <w:b w:val="0"/>
      <w:i w:val="0"/>
    </w:rPr>
  </w:style>
  <w:style w:type="character" w:customStyle="1" w:styleId="WW8Num4z4">
    <w:name w:val="WW8Num4z4"/>
    <w:rsid w:val="00F501F1"/>
    <w:rPr>
      <w:rFonts w:ascii="Verdana" w:hAnsi="Verdana" w:cs="StarSymbol"/>
      <w:sz w:val="18"/>
      <w:szCs w:val="18"/>
    </w:rPr>
  </w:style>
  <w:style w:type="character" w:customStyle="1" w:styleId="WW8Num4z5">
    <w:name w:val="WW8Num4z5"/>
    <w:rsid w:val="00F501F1"/>
    <w:rPr>
      <w:rFonts w:ascii="Tahoma" w:hAnsi="Tahoma" w:cs="Tahoma"/>
    </w:rPr>
  </w:style>
  <w:style w:type="character" w:customStyle="1" w:styleId="WW8Num5z0">
    <w:name w:val="WW8Num5z0"/>
    <w:rsid w:val="00F501F1"/>
    <w:rPr>
      <w:rFonts w:ascii="Times New Roman" w:hAnsi="Times New Roman" w:cs="Times New Roman"/>
    </w:rPr>
  </w:style>
  <w:style w:type="character" w:customStyle="1" w:styleId="WW8Num6z0">
    <w:name w:val="WW8Num6z0"/>
    <w:rsid w:val="00F501F1"/>
    <w:rPr>
      <w:rFonts w:ascii="Symbol" w:hAnsi="Symbol" w:cs="Symbol"/>
      <w:b w:val="0"/>
      <w:i w:val="0"/>
      <w:sz w:val="24"/>
      <w:szCs w:val="24"/>
    </w:rPr>
  </w:style>
  <w:style w:type="character" w:customStyle="1" w:styleId="WW8Num7z0">
    <w:name w:val="WW8Num7z0"/>
    <w:rsid w:val="00F501F1"/>
    <w:rPr>
      <w:rFonts w:ascii="Symbol" w:hAnsi="Symbol" w:cs="Symbol"/>
      <w:b/>
      <w:i w:val="0"/>
    </w:rPr>
  </w:style>
  <w:style w:type="character" w:customStyle="1" w:styleId="WW8Num8z0">
    <w:name w:val="WW8Num8z0"/>
    <w:rsid w:val="00F501F1"/>
    <w:rPr>
      <w:rFonts w:ascii="Symbol" w:hAnsi="Symbol" w:cs="Symbol"/>
      <w:b/>
      <w:i w:val="0"/>
    </w:rPr>
  </w:style>
  <w:style w:type="character" w:customStyle="1" w:styleId="WW8Num9z0">
    <w:name w:val="WW8Num9z0"/>
    <w:rsid w:val="00F501F1"/>
    <w:rPr>
      <w:rFonts w:ascii="Symbol" w:hAnsi="Symbol" w:cs="Symbol"/>
      <w:color w:val="auto"/>
    </w:rPr>
  </w:style>
  <w:style w:type="character" w:customStyle="1" w:styleId="WW8Num9z2">
    <w:name w:val="WW8Num9z2"/>
    <w:rsid w:val="00F501F1"/>
    <w:rPr>
      <w:rFonts w:ascii="Wingdings" w:hAnsi="Wingdings" w:cs="Wingdings"/>
    </w:rPr>
  </w:style>
  <w:style w:type="character" w:customStyle="1" w:styleId="WW8Num10z0">
    <w:name w:val="WW8Num10z0"/>
    <w:rsid w:val="00F501F1"/>
    <w:rPr>
      <w:rFonts w:ascii="Symbol" w:hAnsi="Symbol" w:cs="Symbol"/>
    </w:rPr>
  </w:style>
  <w:style w:type="character" w:customStyle="1" w:styleId="WW8Num11z0">
    <w:name w:val="WW8Num11z0"/>
    <w:rsid w:val="00F501F1"/>
    <w:rPr>
      <w:rFonts w:ascii="Wingdings" w:hAnsi="Wingdings" w:cs="Wingdings"/>
    </w:rPr>
  </w:style>
  <w:style w:type="character" w:customStyle="1" w:styleId="WW8Num11z1">
    <w:name w:val="WW8Num11z1"/>
    <w:rsid w:val="00F501F1"/>
    <w:rPr>
      <w:b w:val="0"/>
      <w:i w:val="0"/>
    </w:rPr>
  </w:style>
  <w:style w:type="character" w:customStyle="1" w:styleId="WW8Num11z2">
    <w:name w:val="WW8Num11z2"/>
    <w:rsid w:val="00F501F1"/>
    <w:rPr>
      <w:rFonts w:ascii="StarSymbol" w:hAnsi="StarSymbol" w:cs="StarSymbol"/>
    </w:rPr>
  </w:style>
  <w:style w:type="character" w:customStyle="1" w:styleId="WW8Num11z4">
    <w:name w:val="WW8Num11z4"/>
    <w:rsid w:val="00F501F1"/>
    <w:rPr>
      <w:rFonts w:ascii="Wingdings 2" w:hAnsi="Wingdings 2" w:cs="Courier New"/>
    </w:rPr>
  </w:style>
  <w:style w:type="character" w:customStyle="1" w:styleId="WW8Num12z0">
    <w:name w:val="WW8Num12z0"/>
    <w:rsid w:val="00F501F1"/>
    <w:rPr>
      <w:rFonts w:ascii="Symbol" w:hAnsi="Symbol" w:cs="Symbol"/>
      <w:strike w:val="0"/>
      <w:dstrike w:val="0"/>
      <w:color w:val="auto"/>
      <w:szCs w:val="16"/>
    </w:rPr>
  </w:style>
  <w:style w:type="character" w:customStyle="1" w:styleId="WW8Num13z1">
    <w:name w:val="WW8Num13z1"/>
    <w:rsid w:val="00F501F1"/>
    <w:rPr>
      <w:rFonts w:ascii="Arial" w:hAnsi="Arial" w:cs="Arial"/>
      <w:b w:val="0"/>
      <w:sz w:val="20"/>
      <w:szCs w:val="20"/>
    </w:rPr>
  </w:style>
  <w:style w:type="character" w:customStyle="1" w:styleId="WW8Num13z2">
    <w:name w:val="WW8Num13z2"/>
    <w:rsid w:val="00F501F1"/>
    <w:rPr>
      <w:i w:val="0"/>
      <w:sz w:val="20"/>
      <w:szCs w:val="20"/>
    </w:rPr>
  </w:style>
  <w:style w:type="character" w:customStyle="1" w:styleId="WW8Num13z3">
    <w:name w:val="WW8Num13z3"/>
    <w:rsid w:val="00F501F1"/>
    <w:rPr>
      <w:rFonts w:ascii="Arial" w:hAnsi="Arial" w:cs="Arial"/>
      <w:sz w:val="20"/>
      <w:szCs w:val="20"/>
    </w:rPr>
  </w:style>
  <w:style w:type="character" w:customStyle="1" w:styleId="WW8Num14z0">
    <w:name w:val="WW8Num14z0"/>
    <w:rsid w:val="00F501F1"/>
    <w:rPr>
      <w:rFonts w:ascii="Symbol" w:hAnsi="Symbol" w:cs="Symbol"/>
      <w:color w:val="auto"/>
    </w:rPr>
  </w:style>
  <w:style w:type="character" w:customStyle="1" w:styleId="WW8Num14z1">
    <w:name w:val="WW8Num14z1"/>
    <w:rsid w:val="00F501F1"/>
    <w:rPr>
      <w:rFonts w:ascii="Courier New" w:hAnsi="Courier New" w:cs="Courier New"/>
    </w:rPr>
  </w:style>
  <w:style w:type="character" w:customStyle="1" w:styleId="WW8Num14z2">
    <w:name w:val="WW8Num14z2"/>
    <w:rsid w:val="00F501F1"/>
    <w:rPr>
      <w:rFonts w:ascii="Wingdings" w:hAnsi="Wingdings" w:cs="Wingdings"/>
    </w:rPr>
  </w:style>
  <w:style w:type="character" w:customStyle="1" w:styleId="WW8Num14z3">
    <w:name w:val="WW8Num14z3"/>
    <w:rsid w:val="00F501F1"/>
    <w:rPr>
      <w:rFonts w:ascii="Symbol" w:hAnsi="Symbol" w:cs="Symbol"/>
    </w:rPr>
  </w:style>
  <w:style w:type="character" w:customStyle="1" w:styleId="WW8Num15z0">
    <w:name w:val="WW8Num15z0"/>
    <w:rsid w:val="00F501F1"/>
    <w:rPr>
      <w:rFonts w:ascii="Wingdings" w:hAnsi="Wingdings" w:cs="Wingdings"/>
    </w:rPr>
  </w:style>
  <w:style w:type="character" w:customStyle="1" w:styleId="WW8Num15z1">
    <w:name w:val="WW8Num15z1"/>
    <w:rsid w:val="00F501F1"/>
    <w:rPr>
      <w:b w:val="0"/>
      <w:i w:val="0"/>
    </w:rPr>
  </w:style>
  <w:style w:type="character" w:customStyle="1" w:styleId="WW8Num15z2">
    <w:name w:val="WW8Num15z2"/>
    <w:rsid w:val="00F501F1"/>
    <w:rPr>
      <w:rFonts w:ascii="StarSymbol" w:hAnsi="StarSymbol" w:cs="StarSymbol"/>
    </w:rPr>
  </w:style>
  <w:style w:type="character" w:customStyle="1" w:styleId="WW8Num15z4">
    <w:name w:val="WW8Num15z4"/>
    <w:rsid w:val="00F501F1"/>
    <w:rPr>
      <w:rFonts w:ascii="Wingdings 2" w:hAnsi="Wingdings 2" w:cs="Courier New"/>
    </w:rPr>
  </w:style>
  <w:style w:type="character" w:customStyle="1" w:styleId="WW8Num16z0">
    <w:name w:val="WW8Num16z0"/>
    <w:rsid w:val="00F501F1"/>
    <w:rPr>
      <w:sz w:val="20"/>
      <w:szCs w:val="20"/>
    </w:rPr>
  </w:style>
  <w:style w:type="character" w:customStyle="1" w:styleId="WW8Num17z0">
    <w:name w:val="WW8Num17z0"/>
    <w:rsid w:val="00F501F1"/>
    <w:rPr>
      <w:b w:val="0"/>
    </w:rPr>
  </w:style>
  <w:style w:type="character" w:customStyle="1" w:styleId="WW8Num18z0">
    <w:name w:val="WW8Num18z0"/>
    <w:rsid w:val="00F501F1"/>
    <w:rPr>
      <w:b/>
      <w:i w:val="0"/>
    </w:rPr>
  </w:style>
  <w:style w:type="character" w:customStyle="1" w:styleId="WW8Num18z2">
    <w:name w:val="WW8Num18z2"/>
    <w:rsid w:val="00F501F1"/>
    <w:rPr>
      <w:b w:val="0"/>
      <w:i w:val="0"/>
    </w:rPr>
  </w:style>
  <w:style w:type="character" w:customStyle="1" w:styleId="WW8Num18z4">
    <w:name w:val="WW8Num18z4"/>
    <w:rsid w:val="00F501F1"/>
    <w:rPr>
      <w:rFonts w:ascii="Verdana" w:hAnsi="Verdana" w:cs="StarSymbol"/>
      <w:sz w:val="18"/>
      <w:szCs w:val="18"/>
    </w:rPr>
  </w:style>
  <w:style w:type="character" w:customStyle="1" w:styleId="WW8Num18z5">
    <w:name w:val="WW8Num18z5"/>
    <w:rsid w:val="00F501F1"/>
    <w:rPr>
      <w:rFonts w:ascii="Tahoma" w:hAnsi="Tahoma" w:cs="Tahoma"/>
    </w:rPr>
  </w:style>
  <w:style w:type="character" w:customStyle="1" w:styleId="WW8Num19z0">
    <w:name w:val="WW8Num19z0"/>
    <w:rsid w:val="00F501F1"/>
    <w:rPr>
      <w:b w:val="0"/>
    </w:rPr>
  </w:style>
  <w:style w:type="character" w:customStyle="1" w:styleId="WW8Num20z0">
    <w:name w:val="WW8Num20z0"/>
    <w:rsid w:val="00F501F1"/>
    <w:rPr>
      <w:rFonts w:ascii="Symbol" w:hAnsi="Symbol" w:cs="Symbol"/>
      <w:color w:val="auto"/>
    </w:rPr>
  </w:style>
  <w:style w:type="character" w:customStyle="1" w:styleId="WW8Num22z0">
    <w:name w:val="WW8Num22z0"/>
    <w:rsid w:val="00F501F1"/>
    <w:rPr>
      <w:rFonts w:ascii="Symbol" w:hAnsi="Symbol" w:cs="Symbol"/>
    </w:rPr>
  </w:style>
  <w:style w:type="character" w:customStyle="1" w:styleId="WW8Num22z1">
    <w:name w:val="WW8Num22z1"/>
    <w:rsid w:val="00F501F1"/>
    <w:rPr>
      <w:rFonts w:ascii="Courier New" w:hAnsi="Courier New" w:cs="Courier New"/>
    </w:rPr>
  </w:style>
  <w:style w:type="character" w:customStyle="1" w:styleId="WW8Num22z2">
    <w:name w:val="WW8Num22z2"/>
    <w:rsid w:val="00F501F1"/>
    <w:rPr>
      <w:rFonts w:ascii="Wingdings" w:hAnsi="Wingdings" w:cs="Wingdings"/>
    </w:rPr>
  </w:style>
  <w:style w:type="character" w:customStyle="1" w:styleId="WW8Num24z0">
    <w:name w:val="WW8Num24z0"/>
    <w:rsid w:val="00F501F1"/>
    <w:rPr>
      <w:rFonts w:ascii="Wingdings" w:hAnsi="Wingdings" w:cs="Wingdings"/>
    </w:rPr>
  </w:style>
  <w:style w:type="character" w:customStyle="1" w:styleId="WW8Num24z2">
    <w:name w:val="WW8Num24z2"/>
    <w:rsid w:val="00F501F1"/>
    <w:rPr>
      <w:rFonts w:ascii="StarSymbol" w:hAnsi="StarSymbol" w:cs="StarSymbol"/>
    </w:rPr>
  </w:style>
  <w:style w:type="character" w:customStyle="1" w:styleId="WW8Num24z4">
    <w:name w:val="WW8Num24z4"/>
    <w:rsid w:val="00F501F1"/>
    <w:rPr>
      <w:rFonts w:ascii="Wingdings 2" w:hAnsi="Wingdings 2" w:cs="Courier New"/>
    </w:rPr>
  </w:style>
  <w:style w:type="character" w:customStyle="1" w:styleId="WW8Num25z0">
    <w:name w:val="WW8Num25z0"/>
    <w:rsid w:val="00F501F1"/>
    <w:rPr>
      <w:rFonts w:ascii="Symbol" w:hAnsi="Symbol" w:cs="Symbol"/>
    </w:rPr>
  </w:style>
  <w:style w:type="character" w:customStyle="1" w:styleId="WW8Num25z1">
    <w:name w:val="WW8Num25z1"/>
    <w:rsid w:val="00F501F1"/>
    <w:rPr>
      <w:rFonts w:ascii="Courier New" w:hAnsi="Courier New" w:cs="Courier New"/>
    </w:rPr>
  </w:style>
  <w:style w:type="character" w:customStyle="1" w:styleId="WW8Num25z2">
    <w:name w:val="WW8Num25z2"/>
    <w:rsid w:val="00F501F1"/>
    <w:rPr>
      <w:rFonts w:ascii="Wingdings" w:hAnsi="Wingdings" w:cs="Wingdings"/>
    </w:rPr>
  </w:style>
  <w:style w:type="character" w:customStyle="1" w:styleId="WW8Num26z0">
    <w:name w:val="WW8Num26z0"/>
    <w:rsid w:val="00F501F1"/>
    <w:rPr>
      <w:b w:val="0"/>
    </w:rPr>
  </w:style>
  <w:style w:type="character" w:customStyle="1" w:styleId="WW8Num28z0">
    <w:name w:val="WW8Num28z0"/>
    <w:rsid w:val="00F501F1"/>
    <w:rPr>
      <w:rFonts w:ascii="Symbol" w:hAnsi="Symbol" w:cs="Symbol"/>
    </w:rPr>
  </w:style>
  <w:style w:type="character" w:customStyle="1" w:styleId="WW8Num28z1">
    <w:name w:val="WW8Num28z1"/>
    <w:rsid w:val="00F501F1"/>
    <w:rPr>
      <w:rFonts w:ascii="Courier New" w:hAnsi="Courier New" w:cs="Courier New"/>
    </w:rPr>
  </w:style>
  <w:style w:type="character" w:customStyle="1" w:styleId="WW8Num28z2">
    <w:name w:val="WW8Num28z2"/>
    <w:rsid w:val="00F501F1"/>
    <w:rPr>
      <w:rFonts w:ascii="Wingdings" w:hAnsi="Wingdings" w:cs="Wingdings"/>
    </w:rPr>
  </w:style>
  <w:style w:type="character" w:customStyle="1" w:styleId="WW8Num29z0">
    <w:name w:val="WW8Num29z0"/>
    <w:rsid w:val="00F501F1"/>
    <w:rPr>
      <w:b w:val="0"/>
    </w:rPr>
  </w:style>
  <w:style w:type="character" w:customStyle="1" w:styleId="WW8Num31z0">
    <w:name w:val="WW8Num31z0"/>
    <w:rsid w:val="00F501F1"/>
    <w:rPr>
      <w:b/>
      <w:i w:val="0"/>
    </w:rPr>
  </w:style>
  <w:style w:type="character" w:customStyle="1" w:styleId="WW8Num31z2">
    <w:name w:val="WW8Num31z2"/>
    <w:rsid w:val="00F501F1"/>
    <w:rPr>
      <w:b w:val="0"/>
      <w:i w:val="0"/>
    </w:rPr>
  </w:style>
  <w:style w:type="character" w:customStyle="1" w:styleId="WW8Num31z4">
    <w:name w:val="WW8Num31z4"/>
    <w:rsid w:val="00F501F1"/>
    <w:rPr>
      <w:rFonts w:ascii="Verdana" w:hAnsi="Verdana" w:cs="StarSymbol"/>
      <w:sz w:val="18"/>
      <w:szCs w:val="18"/>
    </w:rPr>
  </w:style>
  <w:style w:type="character" w:customStyle="1" w:styleId="WW8Num31z5">
    <w:name w:val="WW8Num31z5"/>
    <w:rsid w:val="00F501F1"/>
    <w:rPr>
      <w:rFonts w:ascii="Tahoma" w:hAnsi="Tahoma" w:cs="Tahoma"/>
    </w:rPr>
  </w:style>
  <w:style w:type="character" w:customStyle="1" w:styleId="WW8Num33z0">
    <w:name w:val="WW8Num33z0"/>
    <w:rsid w:val="00F501F1"/>
    <w:rPr>
      <w:b/>
      <w:i w:val="0"/>
    </w:rPr>
  </w:style>
  <w:style w:type="character" w:customStyle="1" w:styleId="WW8Num33z2">
    <w:name w:val="WW8Num33z2"/>
    <w:rsid w:val="00F501F1"/>
    <w:rPr>
      <w:b w:val="0"/>
      <w:i w:val="0"/>
    </w:rPr>
  </w:style>
  <w:style w:type="character" w:customStyle="1" w:styleId="WW8Num33z4">
    <w:name w:val="WW8Num33z4"/>
    <w:rsid w:val="00F501F1"/>
    <w:rPr>
      <w:rFonts w:ascii="Verdana" w:hAnsi="Verdana" w:cs="StarSymbol"/>
      <w:sz w:val="18"/>
      <w:szCs w:val="18"/>
    </w:rPr>
  </w:style>
  <w:style w:type="character" w:customStyle="1" w:styleId="WW8Num33z5">
    <w:name w:val="WW8Num33z5"/>
    <w:rsid w:val="00F501F1"/>
    <w:rPr>
      <w:rFonts w:ascii="Tahoma" w:hAnsi="Tahoma" w:cs="Tahoma"/>
    </w:rPr>
  </w:style>
  <w:style w:type="character" w:customStyle="1" w:styleId="WW8Num34z0">
    <w:name w:val="WW8Num34z0"/>
    <w:rsid w:val="00F501F1"/>
    <w:rPr>
      <w:b w:val="0"/>
    </w:rPr>
  </w:style>
  <w:style w:type="character" w:customStyle="1" w:styleId="WW8Num37z0">
    <w:name w:val="WW8Num37z0"/>
    <w:rsid w:val="00F501F1"/>
    <w:rPr>
      <w:rFonts w:ascii="Arial" w:hAnsi="Arial" w:cs="Arial"/>
      <w:b/>
      <w:i w:val="0"/>
      <w:sz w:val="28"/>
      <w:szCs w:val="28"/>
    </w:rPr>
  </w:style>
  <w:style w:type="character" w:customStyle="1" w:styleId="WW8Num41z0">
    <w:name w:val="WW8Num41z0"/>
    <w:rsid w:val="00F501F1"/>
    <w:rPr>
      <w:rFonts w:ascii="Symbol" w:hAnsi="Symbol" w:cs="Symbol"/>
      <w:color w:val="auto"/>
      <w:sz w:val="20"/>
      <w:szCs w:val="20"/>
    </w:rPr>
  </w:style>
  <w:style w:type="character" w:customStyle="1" w:styleId="WW8Num41z1">
    <w:name w:val="WW8Num41z1"/>
    <w:rsid w:val="00F501F1"/>
    <w:rPr>
      <w:rFonts w:ascii="Courier New" w:hAnsi="Courier New" w:cs="Courier New"/>
    </w:rPr>
  </w:style>
  <w:style w:type="character" w:customStyle="1" w:styleId="WW8Num41z2">
    <w:name w:val="WW8Num41z2"/>
    <w:rsid w:val="00F501F1"/>
    <w:rPr>
      <w:rFonts w:ascii="Wingdings" w:hAnsi="Wingdings" w:cs="Wingdings"/>
    </w:rPr>
  </w:style>
  <w:style w:type="character" w:customStyle="1" w:styleId="WW8Num41z3">
    <w:name w:val="WW8Num41z3"/>
    <w:rsid w:val="00F501F1"/>
    <w:rPr>
      <w:rFonts w:ascii="Symbol" w:hAnsi="Symbol" w:cs="Symbol"/>
    </w:rPr>
  </w:style>
  <w:style w:type="character" w:customStyle="1" w:styleId="WW8Num44z0">
    <w:name w:val="WW8Num44z0"/>
    <w:rsid w:val="00F501F1"/>
    <w:rPr>
      <w:rFonts w:cs="Times New Roman"/>
    </w:rPr>
  </w:style>
  <w:style w:type="character" w:customStyle="1" w:styleId="WW8Num45z0">
    <w:name w:val="WW8Num45z0"/>
    <w:rsid w:val="00F501F1"/>
    <w:rPr>
      <w:rFonts w:ascii="Symbol" w:hAnsi="Symbol" w:cs="Symbol"/>
      <w:b w:val="0"/>
      <w:i w:val="0"/>
      <w:color w:val="auto"/>
      <w:sz w:val="22"/>
      <w:szCs w:val="22"/>
    </w:rPr>
  </w:style>
  <w:style w:type="character" w:customStyle="1" w:styleId="WW8Num45z1">
    <w:name w:val="WW8Num45z1"/>
    <w:rsid w:val="00F501F1"/>
    <w:rPr>
      <w:rFonts w:ascii="Courier New" w:hAnsi="Courier New" w:cs="Courier New"/>
    </w:rPr>
  </w:style>
  <w:style w:type="character" w:customStyle="1" w:styleId="WW8Num45z2">
    <w:name w:val="WW8Num45z2"/>
    <w:rsid w:val="00F501F1"/>
    <w:rPr>
      <w:rFonts w:ascii="Wingdings" w:hAnsi="Wingdings" w:cs="Wingdings"/>
    </w:rPr>
  </w:style>
  <w:style w:type="character" w:customStyle="1" w:styleId="WW8Num45z3">
    <w:name w:val="WW8Num45z3"/>
    <w:rsid w:val="00F501F1"/>
    <w:rPr>
      <w:rFonts w:ascii="Symbol" w:hAnsi="Symbol" w:cs="Symbol"/>
    </w:rPr>
  </w:style>
  <w:style w:type="character" w:customStyle="1" w:styleId="WW8Num46z0">
    <w:name w:val="WW8Num46z0"/>
    <w:rsid w:val="00F501F1"/>
    <w:rPr>
      <w:b/>
      <w:i w:val="0"/>
    </w:rPr>
  </w:style>
  <w:style w:type="character" w:customStyle="1" w:styleId="WW8Num46z2">
    <w:name w:val="WW8Num46z2"/>
    <w:rsid w:val="00F501F1"/>
    <w:rPr>
      <w:b w:val="0"/>
      <w:i w:val="0"/>
    </w:rPr>
  </w:style>
  <w:style w:type="character" w:customStyle="1" w:styleId="WW8Num46z4">
    <w:name w:val="WW8Num46z4"/>
    <w:rsid w:val="00F501F1"/>
    <w:rPr>
      <w:rFonts w:ascii="Verdana" w:hAnsi="Verdana" w:cs="StarSymbol"/>
      <w:sz w:val="18"/>
      <w:szCs w:val="18"/>
    </w:rPr>
  </w:style>
  <w:style w:type="character" w:customStyle="1" w:styleId="WW8Num46z5">
    <w:name w:val="WW8Num46z5"/>
    <w:rsid w:val="00F501F1"/>
    <w:rPr>
      <w:rFonts w:ascii="Tahoma" w:hAnsi="Tahoma" w:cs="Tahoma"/>
    </w:rPr>
  </w:style>
  <w:style w:type="character" w:customStyle="1" w:styleId="WW8Num48z1">
    <w:name w:val="WW8Num48z1"/>
    <w:rsid w:val="00F501F1"/>
    <w:rPr>
      <w:b w:val="0"/>
    </w:rPr>
  </w:style>
  <w:style w:type="character" w:customStyle="1" w:styleId="WW8Num49z0">
    <w:name w:val="WW8Num49z0"/>
    <w:rsid w:val="00F501F1"/>
    <w:rPr>
      <w:color w:val="000000"/>
    </w:rPr>
  </w:style>
  <w:style w:type="character" w:customStyle="1" w:styleId="WW8Num52z0">
    <w:name w:val="WW8Num52z0"/>
    <w:rsid w:val="00F501F1"/>
    <w:rPr>
      <w:b w:val="0"/>
      <w:i w:val="0"/>
    </w:rPr>
  </w:style>
  <w:style w:type="character" w:customStyle="1" w:styleId="WW8Num54z0">
    <w:name w:val="WW8Num54z0"/>
    <w:rsid w:val="00F501F1"/>
    <w:rPr>
      <w:color w:val="000000"/>
    </w:rPr>
  </w:style>
  <w:style w:type="character" w:customStyle="1" w:styleId="WW8Num58z1">
    <w:name w:val="WW8Num58z1"/>
    <w:rsid w:val="00F501F1"/>
    <w:rPr>
      <w:rFonts w:ascii="Arial" w:hAnsi="Arial" w:cs="Arial"/>
      <w:b w:val="0"/>
      <w:sz w:val="20"/>
      <w:szCs w:val="20"/>
    </w:rPr>
  </w:style>
  <w:style w:type="character" w:customStyle="1" w:styleId="WW8Num58z3">
    <w:name w:val="WW8Num58z3"/>
    <w:rsid w:val="00F501F1"/>
    <w:rPr>
      <w:rFonts w:ascii="Arial" w:hAnsi="Arial" w:cs="Arial"/>
      <w:sz w:val="20"/>
      <w:szCs w:val="20"/>
    </w:rPr>
  </w:style>
  <w:style w:type="character" w:customStyle="1" w:styleId="WW8Num59z1">
    <w:name w:val="WW8Num59z1"/>
    <w:rsid w:val="00F501F1"/>
    <w:rPr>
      <w:b w:val="0"/>
    </w:rPr>
  </w:style>
  <w:style w:type="character" w:customStyle="1" w:styleId="WW8Num61z0">
    <w:name w:val="WW8Num61z0"/>
    <w:rsid w:val="00F501F1"/>
    <w:rPr>
      <w:b/>
      <w:i w:val="0"/>
    </w:rPr>
  </w:style>
  <w:style w:type="character" w:customStyle="1" w:styleId="WW8Num61z2">
    <w:name w:val="WW8Num61z2"/>
    <w:rsid w:val="00F501F1"/>
    <w:rPr>
      <w:b w:val="0"/>
      <w:i w:val="0"/>
    </w:rPr>
  </w:style>
  <w:style w:type="character" w:customStyle="1" w:styleId="WW8Num61z4">
    <w:name w:val="WW8Num61z4"/>
    <w:rsid w:val="00F501F1"/>
    <w:rPr>
      <w:rFonts w:ascii="Verdana" w:hAnsi="Verdana" w:cs="StarSymbol"/>
      <w:sz w:val="18"/>
      <w:szCs w:val="18"/>
    </w:rPr>
  </w:style>
  <w:style w:type="character" w:customStyle="1" w:styleId="WW8Num61z5">
    <w:name w:val="WW8Num61z5"/>
    <w:rsid w:val="00F501F1"/>
    <w:rPr>
      <w:rFonts w:ascii="Tahoma" w:hAnsi="Tahoma" w:cs="Tahoma"/>
    </w:rPr>
  </w:style>
  <w:style w:type="character" w:customStyle="1" w:styleId="WW8Num62z1">
    <w:name w:val="WW8Num62z1"/>
    <w:rsid w:val="00F501F1"/>
    <w:rPr>
      <w:rFonts w:ascii="Symbol" w:hAnsi="Symbol" w:cs="Symbol"/>
      <w:b/>
      <w:bCs/>
      <w:szCs w:val="24"/>
      <w:u w:val="single"/>
    </w:rPr>
  </w:style>
  <w:style w:type="character" w:customStyle="1" w:styleId="WW8Num62z3">
    <w:name w:val="WW8Num62z3"/>
    <w:rsid w:val="00F501F1"/>
    <w:rPr>
      <w:b/>
      <w:i/>
      <w:sz w:val="20"/>
      <w:szCs w:val="20"/>
    </w:rPr>
  </w:style>
  <w:style w:type="character" w:customStyle="1" w:styleId="WW8Num62z4">
    <w:name w:val="WW8Num62z4"/>
    <w:rsid w:val="00F501F1"/>
    <w:rPr>
      <w:b w:val="0"/>
      <w:sz w:val="24"/>
      <w:szCs w:val="24"/>
    </w:rPr>
  </w:style>
  <w:style w:type="character" w:customStyle="1" w:styleId="WW8Num65z0">
    <w:name w:val="WW8Num65z0"/>
    <w:rsid w:val="00F501F1"/>
    <w:rPr>
      <w:rFonts w:ascii="Symbol" w:hAnsi="Symbol" w:cs="Symbol"/>
      <w:color w:val="auto"/>
    </w:rPr>
  </w:style>
  <w:style w:type="character" w:customStyle="1" w:styleId="WW8Num65z1">
    <w:name w:val="WW8Num65z1"/>
    <w:rsid w:val="00F501F1"/>
    <w:rPr>
      <w:rFonts w:ascii="Courier New" w:hAnsi="Courier New" w:cs="Courier New"/>
    </w:rPr>
  </w:style>
  <w:style w:type="character" w:customStyle="1" w:styleId="WW8Num65z2">
    <w:name w:val="WW8Num65z2"/>
    <w:rsid w:val="00F501F1"/>
    <w:rPr>
      <w:rFonts w:ascii="Wingdings" w:hAnsi="Wingdings" w:cs="Wingdings"/>
    </w:rPr>
  </w:style>
  <w:style w:type="character" w:customStyle="1" w:styleId="WW8Num65z3">
    <w:name w:val="WW8Num65z3"/>
    <w:rsid w:val="00F501F1"/>
    <w:rPr>
      <w:rFonts w:ascii="Symbol" w:hAnsi="Symbol" w:cs="Symbol"/>
    </w:rPr>
  </w:style>
  <w:style w:type="character" w:customStyle="1" w:styleId="WW8Num68z0">
    <w:name w:val="WW8Num68z0"/>
    <w:rsid w:val="00F501F1"/>
    <w:rPr>
      <w:b w:val="0"/>
    </w:rPr>
  </w:style>
  <w:style w:type="character" w:customStyle="1" w:styleId="WW8Num69z0">
    <w:name w:val="WW8Num69z0"/>
    <w:rsid w:val="00F501F1"/>
    <w:rPr>
      <w:rFonts w:ascii="Symbol" w:hAnsi="Symbol" w:cs="Symbol"/>
    </w:rPr>
  </w:style>
  <w:style w:type="character" w:customStyle="1" w:styleId="WW8Num69z1">
    <w:name w:val="WW8Num69z1"/>
    <w:rsid w:val="00F501F1"/>
    <w:rPr>
      <w:rFonts w:ascii="Courier New" w:hAnsi="Courier New" w:cs="Courier New"/>
    </w:rPr>
  </w:style>
  <w:style w:type="character" w:customStyle="1" w:styleId="WW8Num69z2">
    <w:name w:val="WW8Num69z2"/>
    <w:rsid w:val="00F501F1"/>
    <w:rPr>
      <w:rFonts w:ascii="Wingdings" w:hAnsi="Wingdings" w:cs="Wingdings"/>
    </w:rPr>
  </w:style>
  <w:style w:type="character" w:customStyle="1" w:styleId="WW8Num70z1">
    <w:name w:val="WW8Num70z1"/>
    <w:rsid w:val="00F501F1"/>
    <w:rPr>
      <w:rFonts w:ascii="Wingdings" w:hAnsi="Wingdings" w:cs="Wingdings"/>
      <w:sz w:val="16"/>
      <w:szCs w:val="16"/>
    </w:rPr>
  </w:style>
  <w:style w:type="character" w:customStyle="1" w:styleId="WW8Num70z3">
    <w:name w:val="WW8Num70z3"/>
    <w:rsid w:val="00F501F1"/>
    <w:rPr>
      <w:rFonts w:ascii="Arial" w:hAnsi="Arial" w:cs="Arial"/>
      <w:sz w:val="20"/>
      <w:szCs w:val="20"/>
    </w:rPr>
  </w:style>
  <w:style w:type="character" w:customStyle="1" w:styleId="WW8Num72z1">
    <w:name w:val="WW8Num72z1"/>
    <w:rsid w:val="00F501F1"/>
    <w:rPr>
      <w:rFonts w:ascii="Symbol" w:hAnsi="Symbol" w:cs="Symbol"/>
      <w:color w:val="auto"/>
    </w:rPr>
  </w:style>
  <w:style w:type="character" w:customStyle="1" w:styleId="WW8Num72z3">
    <w:name w:val="WW8Num72z3"/>
    <w:rsid w:val="00F501F1"/>
    <w:rPr>
      <w:rFonts w:ascii="Arial" w:hAnsi="Arial" w:cs="Arial"/>
      <w:sz w:val="20"/>
      <w:szCs w:val="20"/>
    </w:rPr>
  </w:style>
  <w:style w:type="character" w:customStyle="1" w:styleId="WW8Num73z0">
    <w:name w:val="WW8Num73z0"/>
    <w:rsid w:val="00F501F1"/>
    <w:rPr>
      <w:b/>
      <w:i w:val="0"/>
    </w:rPr>
  </w:style>
  <w:style w:type="character" w:customStyle="1" w:styleId="WW8Num73z2">
    <w:name w:val="WW8Num73z2"/>
    <w:rsid w:val="00F501F1"/>
    <w:rPr>
      <w:b w:val="0"/>
      <w:i w:val="0"/>
    </w:rPr>
  </w:style>
  <w:style w:type="character" w:customStyle="1" w:styleId="WW8Num73z4">
    <w:name w:val="WW8Num73z4"/>
    <w:rsid w:val="00F501F1"/>
    <w:rPr>
      <w:rFonts w:ascii="Verdana" w:hAnsi="Verdana" w:cs="StarSymbol"/>
      <w:sz w:val="18"/>
      <w:szCs w:val="18"/>
    </w:rPr>
  </w:style>
  <w:style w:type="character" w:customStyle="1" w:styleId="WW8Num73z5">
    <w:name w:val="WW8Num73z5"/>
    <w:rsid w:val="00F501F1"/>
    <w:rPr>
      <w:rFonts w:ascii="Tahoma" w:hAnsi="Tahoma" w:cs="Tahoma"/>
    </w:rPr>
  </w:style>
  <w:style w:type="character" w:customStyle="1" w:styleId="WW8Num74z0">
    <w:name w:val="WW8Num74z0"/>
    <w:rsid w:val="00F501F1"/>
    <w:rPr>
      <w:rFonts w:ascii="Wingdings" w:hAnsi="Wingdings" w:cs="Wingdings"/>
    </w:rPr>
  </w:style>
  <w:style w:type="character" w:customStyle="1" w:styleId="WW8Num74z1">
    <w:name w:val="WW8Num74z1"/>
    <w:rsid w:val="00F501F1"/>
    <w:rPr>
      <w:b w:val="0"/>
      <w:i w:val="0"/>
    </w:rPr>
  </w:style>
  <w:style w:type="character" w:customStyle="1" w:styleId="WW8Num74z2">
    <w:name w:val="WW8Num74z2"/>
    <w:rsid w:val="00F501F1"/>
    <w:rPr>
      <w:rFonts w:ascii="StarSymbol" w:hAnsi="StarSymbol" w:cs="StarSymbol"/>
    </w:rPr>
  </w:style>
  <w:style w:type="character" w:customStyle="1" w:styleId="WW8Num74z4">
    <w:name w:val="WW8Num74z4"/>
    <w:rsid w:val="00F501F1"/>
    <w:rPr>
      <w:rFonts w:ascii="Wingdings 2" w:hAnsi="Wingdings 2" w:cs="Courier New"/>
    </w:rPr>
  </w:style>
  <w:style w:type="character" w:customStyle="1" w:styleId="WW8Num75z0">
    <w:name w:val="WW8Num75z0"/>
    <w:rsid w:val="00F501F1"/>
    <w:rPr>
      <w:b/>
      <w:i w:val="0"/>
    </w:rPr>
  </w:style>
  <w:style w:type="character" w:customStyle="1" w:styleId="WW8Num75z2">
    <w:name w:val="WW8Num75z2"/>
    <w:rsid w:val="00F501F1"/>
    <w:rPr>
      <w:b w:val="0"/>
      <w:i w:val="0"/>
    </w:rPr>
  </w:style>
  <w:style w:type="character" w:customStyle="1" w:styleId="WW8Num75z4">
    <w:name w:val="WW8Num75z4"/>
    <w:rsid w:val="00F501F1"/>
    <w:rPr>
      <w:rFonts w:ascii="Verdana" w:hAnsi="Verdana" w:cs="StarSymbol"/>
      <w:sz w:val="18"/>
      <w:szCs w:val="18"/>
    </w:rPr>
  </w:style>
  <w:style w:type="character" w:customStyle="1" w:styleId="WW8Num75z5">
    <w:name w:val="WW8Num75z5"/>
    <w:rsid w:val="00F501F1"/>
    <w:rPr>
      <w:rFonts w:ascii="Tahoma" w:hAnsi="Tahoma" w:cs="Tahoma"/>
    </w:rPr>
  </w:style>
  <w:style w:type="character" w:customStyle="1" w:styleId="WW8Num76z0">
    <w:name w:val="WW8Num76z0"/>
    <w:rsid w:val="00F501F1"/>
    <w:rPr>
      <w:b/>
      <w:i w:val="0"/>
    </w:rPr>
  </w:style>
  <w:style w:type="character" w:customStyle="1" w:styleId="WW8Num76z2">
    <w:name w:val="WW8Num76z2"/>
    <w:rsid w:val="00F501F1"/>
    <w:rPr>
      <w:b w:val="0"/>
      <w:i w:val="0"/>
    </w:rPr>
  </w:style>
  <w:style w:type="character" w:customStyle="1" w:styleId="WW8Num76z4">
    <w:name w:val="WW8Num76z4"/>
    <w:rsid w:val="00F501F1"/>
    <w:rPr>
      <w:rFonts w:ascii="Verdana" w:hAnsi="Verdana" w:cs="StarSymbol"/>
      <w:sz w:val="18"/>
      <w:szCs w:val="18"/>
    </w:rPr>
  </w:style>
  <w:style w:type="character" w:customStyle="1" w:styleId="WW8Num76z5">
    <w:name w:val="WW8Num76z5"/>
    <w:rsid w:val="00F501F1"/>
    <w:rPr>
      <w:rFonts w:ascii="Tahoma" w:hAnsi="Tahoma" w:cs="Tahoma"/>
    </w:rPr>
  </w:style>
  <w:style w:type="character" w:customStyle="1" w:styleId="WW8Num85z0">
    <w:name w:val="WW8Num85z0"/>
    <w:rsid w:val="00F501F1"/>
    <w:rPr>
      <w:b/>
      <w:i w:val="0"/>
    </w:rPr>
  </w:style>
  <w:style w:type="character" w:customStyle="1" w:styleId="WW8Num85z2">
    <w:name w:val="WW8Num85z2"/>
    <w:rsid w:val="00F501F1"/>
    <w:rPr>
      <w:b w:val="0"/>
      <w:i w:val="0"/>
    </w:rPr>
  </w:style>
  <w:style w:type="character" w:customStyle="1" w:styleId="WW8Num85z4">
    <w:name w:val="WW8Num85z4"/>
    <w:rsid w:val="00F501F1"/>
    <w:rPr>
      <w:rFonts w:ascii="Verdana" w:hAnsi="Verdana" w:cs="StarSymbol"/>
      <w:sz w:val="18"/>
      <w:szCs w:val="18"/>
    </w:rPr>
  </w:style>
  <w:style w:type="character" w:customStyle="1" w:styleId="WW8Num85z5">
    <w:name w:val="WW8Num85z5"/>
    <w:rsid w:val="00F501F1"/>
    <w:rPr>
      <w:rFonts w:ascii="Tahoma" w:hAnsi="Tahoma" w:cs="Tahoma"/>
    </w:rPr>
  </w:style>
  <w:style w:type="character" w:customStyle="1" w:styleId="WW8Num86z1">
    <w:name w:val="WW8Num86z1"/>
    <w:rsid w:val="00F501F1"/>
    <w:rPr>
      <w:rFonts w:ascii="Wingdings" w:hAnsi="Wingdings" w:cs="Wingdings"/>
      <w:sz w:val="16"/>
      <w:szCs w:val="16"/>
    </w:rPr>
  </w:style>
  <w:style w:type="character" w:customStyle="1" w:styleId="WW8Num86z3">
    <w:name w:val="WW8Num86z3"/>
    <w:rsid w:val="00F501F1"/>
    <w:rPr>
      <w:rFonts w:ascii="Arial" w:hAnsi="Arial" w:cs="Arial"/>
      <w:sz w:val="20"/>
      <w:szCs w:val="20"/>
    </w:rPr>
  </w:style>
  <w:style w:type="character" w:customStyle="1" w:styleId="WW8Num87z2">
    <w:name w:val="WW8Num87z2"/>
    <w:rsid w:val="00F501F1"/>
    <w:rPr>
      <w:rFonts w:ascii="Symbol" w:hAnsi="Symbol" w:cs="Symbol"/>
    </w:rPr>
  </w:style>
  <w:style w:type="character" w:customStyle="1" w:styleId="WW8Num90z0">
    <w:name w:val="WW8Num90z0"/>
    <w:rsid w:val="00F501F1"/>
    <w:rPr>
      <w:rFonts w:ascii="Symbol" w:hAnsi="Symbol" w:cs="Symbol"/>
    </w:rPr>
  </w:style>
  <w:style w:type="character" w:customStyle="1" w:styleId="WW8Num90z1">
    <w:name w:val="WW8Num90z1"/>
    <w:rsid w:val="00F501F1"/>
    <w:rPr>
      <w:b w:val="0"/>
    </w:rPr>
  </w:style>
  <w:style w:type="character" w:customStyle="1" w:styleId="WW8Num93z2">
    <w:name w:val="WW8Num93z2"/>
    <w:rsid w:val="00F501F1"/>
    <w:rPr>
      <w:u w:val="none"/>
    </w:rPr>
  </w:style>
  <w:style w:type="character" w:customStyle="1" w:styleId="Domylnaczcionkaakapitu1">
    <w:name w:val="Domyślna czcionka akapitu1"/>
    <w:rsid w:val="00F501F1"/>
  </w:style>
  <w:style w:type="character" w:styleId="Numerstrony">
    <w:name w:val="page number"/>
    <w:rsid w:val="00F501F1"/>
  </w:style>
  <w:style w:type="character" w:customStyle="1" w:styleId="NormalnyZnak">
    <w:name w:val="Normalny Znak"/>
    <w:rsid w:val="00F501F1"/>
    <w:rPr>
      <w:rFonts w:ascii="Courier" w:hAnsi="Courier" w:cs="Courier"/>
      <w:sz w:val="24"/>
      <w:szCs w:val="24"/>
      <w:lang w:val="pl-PL" w:bidi="ar-SA"/>
    </w:rPr>
  </w:style>
  <w:style w:type="character" w:styleId="UyteHipercze">
    <w:name w:val="FollowedHyperlink"/>
    <w:rsid w:val="00F501F1"/>
    <w:rPr>
      <w:color w:val="800080"/>
      <w:u w:val="single"/>
    </w:rPr>
  </w:style>
  <w:style w:type="character" w:customStyle="1" w:styleId="Styl1Znak">
    <w:name w:val="Styl1 Znak"/>
    <w:rsid w:val="00F501F1"/>
    <w:rPr>
      <w:rFonts w:ascii="Arial" w:hAnsi="Arial" w:cs="Arial"/>
      <w:sz w:val="24"/>
      <w:szCs w:val="24"/>
      <w:lang w:val="pl-PL" w:bidi="ar-SA"/>
    </w:rPr>
  </w:style>
  <w:style w:type="character" w:customStyle="1" w:styleId="Lista-1iZnak">
    <w:name w:val="Lista - 1i Znak"/>
    <w:rsid w:val="00F501F1"/>
  </w:style>
  <w:style w:type="character" w:customStyle="1" w:styleId="Odwoaniedokomentarza2">
    <w:name w:val="Odwołanie do komentarza2"/>
    <w:rsid w:val="00F501F1"/>
    <w:rPr>
      <w:sz w:val="16"/>
      <w:szCs w:val="16"/>
    </w:rPr>
  </w:style>
  <w:style w:type="character" w:customStyle="1" w:styleId="Znakiprzypiswdolnych">
    <w:name w:val="Znaki przypisów dolnych"/>
    <w:rsid w:val="00F501F1"/>
    <w:rPr>
      <w:vertAlign w:val="superscript"/>
    </w:rPr>
  </w:style>
  <w:style w:type="character" w:customStyle="1" w:styleId="Odwoanieprzypisudolnego2">
    <w:name w:val="Odwołanie przypisu dolnego2"/>
    <w:rsid w:val="00F501F1"/>
    <w:rPr>
      <w:vertAlign w:val="superscript"/>
    </w:rPr>
  </w:style>
  <w:style w:type="character" w:customStyle="1" w:styleId="Odwoanieprzypisudolnego1">
    <w:name w:val="Odwołanie przypisu dolnego1"/>
    <w:rsid w:val="00F501F1"/>
    <w:rPr>
      <w:position w:val="1"/>
      <w:sz w:val="14"/>
    </w:rPr>
  </w:style>
  <w:style w:type="character" w:customStyle="1" w:styleId="CommentReference">
    <w:name w:val="Comment Reference"/>
    <w:rsid w:val="00F501F1"/>
    <w:rPr>
      <w:sz w:val="16"/>
      <w:szCs w:val="16"/>
    </w:rPr>
  </w:style>
  <w:style w:type="character" w:customStyle="1" w:styleId="Odwoanieprzypisudolnego11">
    <w:name w:val="Odwołanie przypisu dolnego11"/>
    <w:rsid w:val="00F501F1"/>
    <w:rPr>
      <w:vertAlign w:val="superscript"/>
    </w:rPr>
  </w:style>
  <w:style w:type="character" w:customStyle="1" w:styleId="Odwoaniedokomentarza1">
    <w:name w:val="Odwołanie do komentarza1"/>
    <w:rsid w:val="00F501F1"/>
    <w:rPr>
      <w:sz w:val="16"/>
      <w:szCs w:val="16"/>
      <w:lang w:val="pl-PL" w:bidi="ar-SA"/>
    </w:rPr>
  </w:style>
  <w:style w:type="character" w:customStyle="1" w:styleId="Znakiprzypiswkocowych">
    <w:name w:val="Znaki przypisów końcowych"/>
    <w:rsid w:val="00F501F1"/>
    <w:rPr>
      <w:vertAlign w:val="superscript"/>
    </w:rPr>
  </w:style>
  <w:style w:type="character" w:customStyle="1" w:styleId="caps">
    <w:name w:val="caps"/>
    <w:rsid w:val="00F501F1"/>
  </w:style>
  <w:style w:type="character" w:customStyle="1" w:styleId="FootnoteZnak">
    <w:name w:val="Footnote Znak"/>
    <w:aliases w:val="Tekst przypisu dolnego Znak,Podrozdzia3 Znak"/>
    <w:rsid w:val="00F501F1"/>
    <w:rPr>
      <w:lang w:val="pl-PL" w:bidi="ar-SA"/>
    </w:rPr>
  </w:style>
  <w:style w:type="character" w:customStyle="1" w:styleId="ZnakZnak1">
    <w:name w:val="Znak Znak1"/>
    <w:rsid w:val="00F501F1"/>
    <w:rPr>
      <w:lang w:val="pl-PL" w:bidi="ar-SA"/>
    </w:rPr>
  </w:style>
  <w:style w:type="character" w:customStyle="1" w:styleId="ZnakZnak3">
    <w:name w:val="Znak Znak3"/>
    <w:rsid w:val="00F501F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F501F1"/>
    <w:rPr>
      <w:rFonts w:eastAsia="Arial Unicode MS"/>
      <w:b/>
      <w:sz w:val="40"/>
    </w:rPr>
  </w:style>
  <w:style w:type="character" w:customStyle="1" w:styleId="ZnakZnak2">
    <w:name w:val="Znak Znak2"/>
    <w:rsid w:val="00F501F1"/>
    <w:rPr>
      <w:rFonts w:eastAsia="Arial Unicode MS"/>
      <w:sz w:val="24"/>
    </w:rPr>
  </w:style>
  <w:style w:type="character" w:customStyle="1" w:styleId="ZnakZnak">
    <w:name w:val="Znak Znak"/>
    <w:rsid w:val="00F501F1"/>
    <w:rPr>
      <w:rFonts w:ascii="Courier New" w:hAnsi="Courier New" w:cs="Courier New"/>
    </w:rPr>
  </w:style>
  <w:style w:type="character" w:customStyle="1" w:styleId="TekstprzypisuZnakZnak">
    <w:name w:val="Tekst przypisu Znak Znak"/>
    <w:rsid w:val="00F501F1"/>
    <w:rPr>
      <w:rFonts w:ascii="Times New Roman" w:eastAsia="Times New Roman" w:hAnsi="Times New Roman" w:cs="Times New Roman"/>
      <w:lang w:val="fr-FR"/>
    </w:rPr>
  </w:style>
  <w:style w:type="character" w:customStyle="1" w:styleId="ZnakZnak5">
    <w:name w:val="Znak Znak5"/>
    <w:rsid w:val="00F501F1"/>
    <w:rPr>
      <w:rFonts w:ascii="Arial" w:eastAsia="Arial Unicode MS" w:hAnsi="Arial" w:cs="Arial"/>
      <w:b/>
      <w:i/>
      <w:sz w:val="24"/>
    </w:rPr>
  </w:style>
  <w:style w:type="character" w:styleId="Odwoanieprzypisudolnego">
    <w:name w:val="footnote reference"/>
    <w:rsid w:val="00F501F1"/>
    <w:rPr>
      <w:vertAlign w:val="superscript"/>
    </w:rPr>
  </w:style>
  <w:style w:type="character" w:styleId="Odwoanieprzypisukocowego">
    <w:name w:val="endnote reference"/>
    <w:uiPriority w:val="99"/>
    <w:rsid w:val="00F501F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501F1"/>
    <w:pPr>
      <w:suppressAutoHyphens/>
      <w:jc w:val="center"/>
    </w:pPr>
    <w:rPr>
      <w:sz w:val="36"/>
      <w:lang w:eastAsia="zh-CN"/>
    </w:rPr>
  </w:style>
  <w:style w:type="paragraph" w:styleId="Lista">
    <w:name w:val="List"/>
    <w:basedOn w:val="Normalny"/>
    <w:rsid w:val="00F501F1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F501F1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F501F1"/>
    <w:pPr>
      <w:suppressLineNumbers/>
      <w:suppressAutoHyphens/>
    </w:pPr>
    <w:rPr>
      <w:rFonts w:cs="Mangal"/>
      <w:lang w:eastAsia="zh-CN"/>
    </w:rPr>
  </w:style>
  <w:style w:type="paragraph" w:styleId="Tekstpodstawowywcity">
    <w:name w:val="Body Text Indent"/>
    <w:basedOn w:val="Normalny"/>
    <w:link w:val="TekstpodstawowywcityZnak"/>
    <w:rsid w:val="00F501F1"/>
    <w:pPr>
      <w:suppressAutoHyphens/>
      <w:spacing w:after="120"/>
      <w:ind w:left="283"/>
    </w:pPr>
    <w:rPr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1F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Tekstpodstawowywcity"/>
    <w:rsid w:val="00F501F1"/>
  </w:style>
  <w:style w:type="paragraph" w:customStyle="1" w:styleId="Tekstpodstawowy32">
    <w:name w:val="Tekst podstawowy 32"/>
    <w:basedOn w:val="Normalny"/>
    <w:rsid w:val="00F501F1"/>
    <w:pPr>
      <w:suppressAutoHyphens/>
      <w:overflowPunct w:val="0"/>
      <w:autoSpaceDE w:val="0"/>
      <w:jc w:val="both"/>
    </w:pPr>
    <w:rPr>
      <w:rFonts w:ascii="Arial" w:hAnsi="Arial" w:cs="Arial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501F1"/>
    <w:pPr>
      <w:suppressAutoHyphens/>
      <w:overflowPunct w:val="0"/>
      <w:autoSpaceDE w:val="0"/>
      <w:ind w:left="180"/>
      <w:jc w:val="both"/>
    </w:pPr>
    <w:rPr>
      <w:bCs/>
      <w:lang w:eastAsia="zh-CN"/>
    </w:rPr>
  </w:style>
  <w:style w:type="paragraph" w:customStyle="1" w:styleId="Tekstpodstawowy21">
    <w:name w:val="Tekst podstawowy 21"/>
    <w:basedOn w:val="Normalny"/>
    <w:rsid w:val="00F501F1"/>
    <w:pPr>
      <w:suppressAutoHyphens/>
      <w:jc w:val="center"/>
    </w:pPr>
    <w:rPr>
      <w:b/>
      <w:sz w:val="32"/>
      <w:szCs w:val="20"/>
      <w:lang w:eastAsia="zh-CN"/>
    </w:rPr>
  </w:style>
  <w:style w:type="paragraph" w:styleId="Tekstprzypisudolnego">
    <w:name w:val="footnote text"/>
    <w:aliases w:val="Footnote,Podrozdzia3"/>
    <w:basedOn w:val="Normalny"/>
    <w:link w:val="TekstprzypisudolnegoZnak1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dolnegoZnak1">
    <w:name w:val="Tekst przypisu dolnego Znak1"/>
    <w:aliases w:val="Footnote Znak1,Podrozdzia3 Znak1"/>
    <w:basedOn w:val="Domylnaczcionkaakapitu"/>
    <w:link w:val="Tekstprzypisudolnego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F501F1"/>
    <w:pPr>
      <w:suppressAutoHyphens/>
      <w:spacing w:after="120"/>
      <w:ind w:left="283"/>
    </w:pPr>
    <w:rPr>
      <w:szCs w:val="20"/>
      <w:lang w:eastAsia="zh-CN"/>
    </w:rPr>
  </w:style>
  <w:style w:type="paragraph" w:customStyle="1" w:styleId="DefaultText">
    <w:name w:val="Default Text"/>
    <w:basedOn w:val="Normalny"/>
    <w:rsid w:val="00F501F1"/>
    <w:pPr>
      <w:suppressAutoHyphens/>
      <w:autoSpaceDE w:val="0"/>
    </w:pPr>
    <w:rPr>
      <w:lang w:eastAsia="zh-CN"/>
    </w:rPr>
  </w:style>
  <w:style w:type="paragraph" w:customStyle="1" w:styleId="Tekstpodstawowywcity31">
    <w:name w:val="Tekst podstawowy wcięty 31"/>
    <w:basedOn w:val="Normalny"/>
    <w:rsid w:val="00F501F1"/>
    <w:pPr>
      <w:suppressAutoHyphens/>
      <w:ind w:left="360"/>
      <w:jc w:val="both"/>
    </w:pPr>
    <w:rPr>
      <w:rFonts w:ascii="Arial" w:hAnsi="Arial" w:cs="Arial"/>
      <w:sz w:val="20"/>
      <w:lang w:eastAsia="zh-CN"/>
    </w:rPr>
  </w:style>
  <w:style w:type="paragraph" w:customStyle="1" w:styleId="WW-Tekstpodstawowy3">
    <w:name w:val="WW-Tekst podstawowy 3"/>
    <w:basedOn w:val="Tekstpodstawowywcity"/>
    <w:rsid w:val="00F501F1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WW-Tekstpodstawowywcity3">
    <w:name w:val="WW-Tekst podstawowy wcięty 3"/>
    <w:basedOn w:val="Normalny"/>
    <w:rsid w:val="00F501F1"/>
    <w:pPr>
      <w:suppressAutoHyphens/>
      <w:overflowPunct w:val="0"/>
      <w:autoSpaceDE w:val="0"/>
      <w:ind w:left="426" w:hanging="426"/>
    </w:pPr>
    <w:rPr>
      <w:sz w:val="28"/>
      <w:szCs w:val="28"/>
      <w:lang w:eastAsia="zh-CN"/>
    </w:rPr>
  </w:style>
  <w:style w:type="paragraph" w:customStyle="1" w:styleId="Tekstpodstawowywcity22">
    <w:name w:val="Tekst podstawowy wcięty 22"/>
    <w:basedOn w:val="Normalny"/>
    <w:rsid w:val="00F501F1"/>
    <w:pPr>
      <w:suppressAutoHyphens/>
      <w:overflowPunct w:val="0"/>
      <w:autoSpaceDE w:val="0"/>
      <w:ind w:left="360" w:hanging="360"/>
      <w:jc w:val="both"/>
    </w:pPr>
    <w:rPr>
      <w:szCs w:val="20"/>
      <w:lang w:eastAsia="zh-CN"/>
    </w:rPr>
  </w:style>
  <w:style w:type="paragraph" w:styleId="Listapunktowana2">
    <w:name w:val="List Bullet 2"/>
    <w:basedOn w:val="Normalny"/>
    <w:rsid w:val="00F501F1"/>
    <w:pPr>
      <w:suppressAutoHyphens/>
      <w:ind w:left="566" w:hanging="283"/>
    </w:pPr>
    <w:rPr>
      <w:lang w:eastAsia="zh-CN"/>
    </w:rPr>
  </w:style>
  <w:style w:type="paragraph" w:customStyle="1" w:styleId="Listapunktowana21">
    <w:name w:val="Lista punktowana 21"/>
    <w:basedOn w:val="Normalny"/>
    <w:rsid w:val="00F501F1"/>
    <w:pPr>
      <w:numPr>
        <w:numId w:val="5"/>
      </w:numPr>
      <w:suppressAutoHyphens/>
    </w:pPr>
    <w:rPr>
      <w:lang w:eastAsia="zh-CN"/>
    </w:rPr>
  </w:style>
  <w:style w:type="paragraph" w:customStyle="1" w:styleId="Listapunktowana31">
    <w:name w:val="Lista punktowana 31"/>
    <w:basedOn w:val="Normalny"/>
    <w:rsid w:val="00F501F1"/>
    <w:pPr>
      <w:numPr>
        <w:numId w:val="4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F501F1"/>
    <w:pPr>
      <w:suppressAutoHyphens/>
      <w:ind w:firstLine="210"/>
    </w:pPr>
    <w:rPr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F501F1"/>
    <w:pPr>
      <w:tabs>
        <w:tab w:val="right" w:pos="9060"/>
      </w:tabs>
      <w:suppressAutoHyphens/>
      <w:spacing w:before="120" w:after="120"/>
    </w:pPr>
    <w:rPr>
      <w:rFonts w:ascii="Arial" w:hAnsi="Arial" w:cs="Arial"/>
      <w:b/>
      <w:bCs/>
      <w:caps/>
    </w:rPr>
  </w:style>
  <w:style w:type="paragraph" w:styleId="Listapunktowana5">
    <w:name w:val="List Bullet 5"/>
    <w:basedOn w:val="Normalny"/>
    <w:rsid w:val="00F501F1"/>
    <w:pPr>
      <w:suppressAutoHyphens/>
      <w:ind w:left="1415" w:hanging="283"/>
    </w:pPr>
    <w:rPr>
      <w:lang w:eastAsia="zh-CN"/>
    </w:rPr>
  </w:style>
  <w:style w:type="paragraph" w:styleId="Spistreci2">
    <w:name w:val="toc 2"/>
    <w:basedOn w:val="Listapunktowana5"/>
    <w:next w:val="Spistreci6"/>
    <w:rsid w:val="00F501F1"/>
    <w:pPr>
      <w:tabs>
        <w:tab w:val="right" w:pos="9060"/>
      </w:tabs>
      <w:ind w:left="240" w:firstLine="0"/>
    </w:pPr>
    <w:rPr>
      <w:rFonts w:ascii="Arial" w:hAnsi="Arial" w:cs="Arial"/>
      <w:smallCaps/>
      <w:lang w:eastAsia="pl-PL"/>
    </w:rPr>
  </w:style>
  <w:style w:type="paragraph" w:styleId="Spistreci6">
    <w:name w:val="toc 6"/>
    <w:basedOn w:val="Normalny"/>
    <w:next w:val="Normalny"/>
    <w:rsid w:val="00F501F1"/>
    <w:pPr>
      <w:suppressAutoHyphens/>
      <w:ind w:left="1200"/>
    </w:pPr>
    <w:rPr>
      <w:sz w:val="18"/>
      <w:szCs w:val="18"/>
      <w:lang w:eastAsia="zh-CN"/>
    </w:rPr>
  </w:style>
  <w:style w:type="paragraph" w:styleId="Spistreci3">
    <w:name w:val="toc 3"/>
    <w:basedOn w:val="Normalny"/>
    <w:next w:val="Normalny"/>
    <w:rsid w:val="00F501F1"/>
    <w:pPr>
      <w:suppressAutoHyphens/>
      <w:ind w:left="480"/>
    </w:pPr>
    <w:rPr>
      <w:i/>
      <w:iCs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F501F1"/>
    <w:pPr>
      <w:suppressAutoHyphens/>
      <w:ind w:left="720"/>
    </w:pPr>
    <w:rPr>
      <w:sz w:val="18"/>
      <w:szCs w:val="18"/>
      <w:lang w:eastAsia="zh-CN"/>
    </w:rPr>
  </w:style>
  <w:style w:type="paragraph" w:styleId="Spistreci5">
    <w:name w:val="toc 5"/>
    <w:basedOn w:val="Normalny"/>
    <w:next w:val="Normalny"/>
    <w:rsid w:val="00F501F1"/>
    <w:pPr>
      <w:suppressAutoHyphens/>
      <w:ind w:left="960"/>
    </w:pPr>
    <w:rPr>
      <w:sz w:val="18"/>
      <w:szCs w:val="18"/>
      <w:lang w:eastAsia="zh-CN"/>
    </w:rPr>
  </w:style>
  <w:style w:type="paragraph" w:styleId="Spistreci7">
    <w:name w:val="toc 7"/>
    <w:basedOn w:val="Normalny"/>
    <w:next w:val="Normalny"/>
    <w:rsid w:val="00F501F1"/>
    <w:pPr>
      <w:suppressAutoHyphens/>
      <w:ind w:left="1440"/>
    </w:pPr>
    <w:rPr>
      <w:sz w:val="18"/>
      <w:szCs w:val="18"/>
      <w:lang w:eastAsia="zh-CN"/>
    </w:rPr>
  </w:style>
  <w:style w:type="paragraph" w:styleId="Spistreci8">
    <w:name w:val="toc 8"/>
    <w:basedOn w:val="Normalny"/>
    <w:next w:val="Normalny"/>
    <w:rsid w:val="00F501F1"/>
    <w:pPr>
      <w:suppressAutoHyphens/>
      <w:ind w:left="1680"/>
    </w:pPr>
    <w:rPr>
      <w:sz w:val="18"/>
      <w:szCs w:val="18"/>
      <w:lang w:eastAsia="zh-CN"/>
    </w:rPr>
  </w:style>
  <w:style w:type="paragraph" w:styleId="Spistreci9">
    <w:name w:val="toc 9"/>
    <w:basedOn w:val="Normalny"/>
    <w:next w:val="Normalny"/>
    <w:rsid w:val="00F501F1"/>
    <w:pPr>
      <w:suppressAutoHyphens/>
      <w:ind w:left="1920"/>
    </w:pPr>
    <w:rPr>
      <w:sz w:val="18"/>
      <w:szCs w:val="18"/>
      <w:lang w:eastAsia="zh-CN"/>
    </w:rPr>
  </w:style>
  <w:style w:type="paragraph" w:customStyle="1" w:styleId="ust">
    <w:name w:val="ust"/>
    <w:rsid w:val="00F501F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umerowanierysunkw">
    <w:name w:val="Numerowanie_rysunków"/>
    <w:basedOn w:val="Nagwek6"/>
    <w:rsid w:val="00F501F1"/>
    <w:pPr>
      <w:numPr>
        <w:numId w:val="8"/>
      </w:numPr>
      <w:tabs>
        <w:tab w:val="left" w:pos="360"/>
      </w:tabs>
      <w:ind w:left="2854" w:hanging="1152"/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Normalny1">
    <w:name w:val="Normalny1"/>
    <w:rsid w:val="00F501F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komentarza2">
    <w:name w:val="Tekst komentarza2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F501F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Standardowy1">
    <w:name w:val="Standardowy.Standardowy1"/>
    <w:basedOn w:val="Normalny"/>
    <w:next w:val="Normalny"/>
    <w:rsid w:val="00F501F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Znak3ZnakZnakZnakZnakZnakZnakZnakZnakZnak">
    <w:name w:val="Znak3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Styl1">
    <w:name w:val="Styl1"/>
    <w:basedOn w:val="Normalny"/>
    <w:rsid w:val="00F501F1"/>
    <w:pPr>
      <w:suppressAutoHyphens/>
      <w:spacing w:before="96" w:line="288" w:lineRule="auto"/>
      <w:jc w:val="both"/>
    </w:pPr>
    <w:rPr>
      <w:rFonts w:ascii="Arial" w:hAnsi="Arial" w:cs="Arial"/>
      <w:lang w:eastAsia="zh-CN"/>
    </w:rPr>
  </w:style>
  <w:style w:type="paragraph" w:customStyle="1" w:styleId="Lista-1i">
    <w:name w:val="Lista - 1i"/>
    <w:basedOn w:val="Styl1"/>
    <w:rsid w:val="00F501F1"/>
    <w:pPr>
      <w:ind w:left="851" w:firstLine="357"/>
    </w:pPr>
  </w:style>
  <w:style w:type="paragraph" w:customStyle="1" w:styleId="ZnakZnakZnakZnak">
    <w:name w:val="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1F1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"/>
    <w:rsid w:val="00F50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1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Znak1ZnakZnakZnakZnakZnakZnak">
    <w:name w:val="Znak1 Znak Znak Znak Znak Znak Znak"/>
    <w:basedOn w:val="Normalny"/>
    <w:rsid w:val="00F501F1"/>
    <w:pPr>
      <w:widowControl w:val="0"/>
      <w:suppressAutoHyphens/>
      <w:spacing w:line="360" w:lineRule="atLeast"/>
      <w:jc w:val="both"/>
      <w:textAlignment w:val="baseline"/>
    </w:pPr>
    <w:rPr>
      <w:rFonts w:ascii="Arial" w:hAnsi="Arial" w:cs="Arial"/>
      <w:sz w:val="20"/>
      <w:lang w:eastAsia="zh-CN"/>
    </w:rPr>
  </w:style>
  <w:style w:type="paragraph" w:customStyle="1" w:styleId="Struktura2">
    <w:name w:val="Struktura 2"/>
    <w:basedOn w:val="Normalny"/>
    <w:rsid w:val="00F501F1"/>
    <w:pPr>
      <w:widowControl w:val="0"/>
      <w:numPr>
        <w:numId w:val="7"/>
      </w:numPr>
      <w:tabs>
        <w:tab w:val="left" w:pos="1080"/>
      </w:tabs>
      <w:suppressAutoHyphens/>
      <w:spacing w:before="120" w:after="120" w:line="360" w:lineRule="atLeast"/>
      <w:jc w:val="both"/>
      <w:textAlignment w:val="baseline"/>
    </w:pPr>
    <w:rPr>
      <w:rFonts w:ascii="Verdana" w:hAnsi="Verdana" w:cs="Verdana"/>
      <w:sz w:val="20"/>
      <w:szCs w:val="20"/>
      <w:lang w:eastAsia="zh-CN"/>
    </w:rPr>
  </w:style>
  <w:style w:type="paragraph" w:customStyle="1" w:styleId="Struktura3">
    <w:name w:val="Struktura 3"/>
    <w:basedOn w:val="Normalny"/>
    <w:next w:val="Normalny"/>
    <w:rsid w:val="00F501F1"/>
    <w:pPr>
      <w:widowControl w:val="0"/>
      <w:tabs>
        <w:tab w:val="num" w:pos="720"/>
        <w:tab w:val="left" w:pos="1581"/>
        <w:tab w:val="left" w:pos="1680"/>
      </w:tabs>
      <w:suppressAutoHyphens/>
      <w:spacing w:line="360" w:lineRule="atLeast"/>
      <w:ind w:left="-843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Struktura4">
    <w:name w:val="Struktura 4"/>
    <w:basedOn w:val="Normalny"/>
    <w:rsid w:val="00F501F1"/>
    <w:pPr>
      <w:widowControl w:val="0"/>
      <w:tabs>
        <w:tab w:val="num" w:pos="720"/>
        <w:tab w:val="left" w:pos="2040"/>
      </w:tabs>
      <w:suppressAutoHyphens/>
      <w:spacing w:line="360" w:lineRule="atLeast"/>
      <w:ind w:left="720" w:hanging="360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Tekstkomentarza1">
    <w:name w:val="Tekst komentarza1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n3">
    <w:name w:val="n3"/>
    <w:basedOn w:val="Znak3ZnakZnakZnakZnakZnakZnakZnakZnakZnak"/>
    <w:rsid w:val="00F501F1"/>
    <w:pPr>
      <w:tabs>
        <w:tab w:val="num" w:pos="397"/>
      </w:tabs>
      <w:ind w:left="360" w:hanging="360"/>
      <w:jc w:val="both"/>
    </w:pPr>
  </w:style>
  <w:style w:type="paragraph" w:customStyle="1" w:styleId="n4">
    <w:name w:val="n4"/>
    <w:basedOn w:val="n3"/>
    <w:rsid w:val="00F501F1"/>
  </w:style>
  <w:style w:type="paragraph" w:customStyle="1" w:styleId="SIWZtekstba">
    <w:name w:val="SIWZ_tekst_ba"/>
    <w:basedOn w:val="Normalny"/>
    <w:rsid w:val="00F501F1"/>
    <w:pPr>
      <w:suppressAutoHyphens/>
      <w:jc w:val="both"/>
    </w:pPr>
    <w:rPr>
      <w:rFonts w:ascii="Arial" w:hAnsi="Arial" w:cs="Arial"/>
      <w:bCs/>
      <w:sz w:val="20"/>
      <w:szCs w:val="23"/>
      <w:lang w:eastAsia="zh-CN"/>
    </w:rPr>
  </w:style>
  <w:style w:type="paragraph" w:customStyle="1" w:styleId="n1">
    <w:name w:val="n1"/>
    <w:basedOn w:val="Normalny"/>
    <w:rsid w:val="00F501F1"/>
    <w:pPr>
      <w:tabs>
        <w:tab w:val="num" w:pos="397"/>
        <w:tab w:val="left" w:pos="540"/>
      </w:tabs>
      <w:suppressAutoHyphens/>
      <w:ind w:left="360" w:hanging="360"/>
    </w:pPr>
    <w:rPr>
      <w:rFonts w:ascii="Arial" w:hAnsi="Arial" w:cs="Arial"/>
      <w:b/>
      <w:bCs/>
      <w:sz w:val="20"/>
      <w:szCs w:val="23"/>
      <w:u w:val="single"/>
      <w:lang w:eastAsia="zh-CN"/>
    </w:rPr>
  </w:style>
  <w:style w:type="paragraph" w:customStyle="1" w:styleId="n2">
    <w:name w:val="n2"/>
    <w:basedOn w:val="Normalny"/>
    <w:rsid w:val="00F501F1"/>
    <w:pPr>
      <w:tabs>
        <w:tab w:val="num" w:pos="397"/>
      </w:tabs>
      <w:suppressAutoHyphens/>
      <w:overflowPunct w:val="0"/>
      <w:autoSpaceDE w:val="0"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Struktura1">
    <w:name w:val="Struktura 1"/>
    <w:basedOn w:val="Normalny"/>
    <w:rsid w:val="00F501F1"/>
    <w:pPr>
      <w:widowControl w:val="0"/>
      <w:tabs>
        <w:tab w:val="num" w:pos="720"/>
      </w:tabs>
      <w:suppressAutoHyphens/>
      <w:spacing w:before="120" w:line="360" w:lineRule="atLeast"/>
      <w:ind w:left="-3960"/>
      <w:jc w:val="both"/>
      <w:textAlignment w:val="baseline"/>
    </w:pPr>
    <w:rPr>
      <w:rFonts w:ascii="Verdana" w:hAnsi="Verdana" w:cs="Verdana"/>
      <w:b/>
      <w:caps/>
      <w:sz w:val="22"/>
      <w:szCs w:val="20"/>
      <w:lang w:eastAsia="zh-CN"/>
    </w:rPr>
  </w:style>
  <w:style w:type="paragraph" w:customStyle="1" w:styleId="Wykropkowanie">
    <w:name w:val="Wykropkowanie"/>
    <w:basedOn w:val="Normalny"/>
    <w:rsid w:val="00F501F1"/>
    <w:pPr>
      <w:tabs>
        <w:tab w:val="num" w:pos="926"/>
      </w:tabs>
      <w:suppressAutoHyphens/>
      <w:ind w:left="-708"/>
    </w:pPr>
    <w:rPr>
      <w:rFonts w:ascii="Verdana" w:hAnsi="Verdana" w:cs="Verdana"/>
      <w:sz w:val="20"/>
      <w:szCs w:val="20"/>
      <w:lang w:eastAsia="zh-CN"/>
    </w:rPr>
  </w:style>
  <w:style w:type="paragraph" w:customStyle="1" w:styleId="NazwaSprzetu">
    <w:name w:val="NazwaSprzetu"/>
    <w:basedOn w:val="Normalny"/>
    <w:rsid w:val="00F501F1"/>
    <w:pPr>
      <w:suppressAutoHyphens/>
    </w:pPr>
    <w:rPr>
      <w:rFonts w:ascii="Verdana" w:hAnsi="Verdana" w:cs="Verdana"/>
      <w:b/>
      <w:lang w:eastAsia="zh-CN"/>
    </w:rPr>
  </w:style>
  <w:style w:type="paragraph" w:customStyle="1" w:styleId="Legenda1">
    <w:name w:val="Legenda1"/>
    <w:basedOn w:val="Normalny"/>
    <w:next w:val="Normalny"/>
    <w:rsid w:val="00F501F1"/>
    <w:pPr>
      <w:suppressAutoHyphens/>
      <w:spacing w:before="120" w:after="120"/>
    </w:pPr>
    <w:rPr>
      <w:b/>
      <w:bCs/>
      <w:sz w:val="20"/>
      <w:szCs w:val="20"/>
      <w:lang w:eastAsia="zh-CN"/>
    </w:rPr>
  </w:style>
  <w:style w:type="paragraph" w:styleId="Listanumerowana5">
    <w:name w:val="List Number 5"/>
    <w:basedOn w:val="Lista"/>
    <w:rsid w:val="00F501F1"/>
    <w:pPr>
      <w:tabs>
        <w:tab w:val="num" w:pos="720"/>
      </w:tabs>
      <w:spacing w:before="510" w:after="289" w:line="360" w:lineRule="auto"/>
      <w:ind w:left="567" w:right="567" w:firstLine="0"/>
    </w:pPr>
    <w:rPr>
      <w:rFonts w:ascii="Arial" w:hAnsi="Arial" w:cs="Tahoma"/>
      <w:b/>
      <w:bCs/>
    </w:rPr>
  </w:style>
  <w:style w:type="paragraph" w:customStyle="1" w:styleId="Legenda11">
    <w:name w:val="Legenda11"/>
    <w:basedOn w:val="Normalny"/>
    <w:next w:val="Normalny"/>
    <w:rsid w:val="00F501F1"/>
    <w:pPr>
      <w:suppressAutoHyphens/>
    </w:pPr>
    <w:rPr>
      <w:b/>
      <w:bCs/>
      <w:sz w:val="20"/>
      <w:szCs w:val="20"/>
      <w:lang w:eastAsia="zh-CN"/>
    </w:rPr>
  </w:style>
  <w:style w:type="paragraph" w:customStyle="1" w:styleId="konspekt2ZnakCharChar">
    <w:name w:val="konspekt 2 Znak Char Char"/>
    <w:basedOn w:val="Normalny"/>
    <w:rsid w:val="00F501F1"/>
    <w:pPr>
      <w:tabs>
        <w:tab w:val="left" w:pos="720"/>
      </w:tabs>
      <w:suppressAutoHyphens/>
      <w:ind w:left="720" w:hanging="360"/>
      <w:jc w:val="both"/>
    </w:pPr>
    <w:rPr>
      <w:lang w:eastAsia="zh-CN"/>
    </w:rPr>
  </w:style>
  <w:style w:type="paragraph" w:customStyle="1" w:styleId="Konspekt3">
    <w:name w:val="Konspekt 3"/>
    <w:basedOn w:val="Normalny"/>
    <w:rsid w:val="00F501F1"/>
    <w:pPr>
      <w:tabs>
        <w:tab w:val="num" w:pos="720"/>
      </w:tabs>
      <w:suppressAutoHyphens/>
      <w:jc w:val="both"/>
    </w:pPr>
    <w:rPr>
      <w:lang w:eastAsia="zh-CN"/>
    </w:rPr>
  </w:style>
  <w:style w:type="paragraph" w:customStyle="1" w:styleId="GlownyPunkt">
    <w:name w:val="GlownyPunkt"/>
    <w:basedOn w:val="Normalny"/>
    <w:next w:val="Normalny"/>
    <w:rsid w:val="00F501F1"/>
    <w:pPr>
      <w:tabs>
        <w:tab w:val="left" w:pos="360"/>
        <w:tab w:val="num" w:pos="720"/>
      </w:tabs>
      <w:suppressAutoHyphens/>
      <w:jc w:val="both"/>
    </w:pPr>
    <w:rPr>
      <w:b/>
      <w:lang w:eastAsia="zh-CN"/>
    </w:rPr>
  </w:style>
  <w:style w:type="paragraph" w:customStyle="1" w:styleId="Znak3ZnakZnakZnak">
    <w:name w:val="Znak3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Tekst">
    <w:name w:val="Tekst"/>
    <w:basedOn w:val="Normalny"/>
    <w:rsid w:val="00F501F1"/>
    <w:pPr>
      <w:tabs>
        <w:tab w:val="left" w:pos="397"/>
      </w:tabs>
      <w:suppressAutoHyphens/>
    </w:pPr>
    <w:rPr>
      <w:rFonts w:ascii="Arial" w:hAnsi="Arial" w:cs="Arial"/>
      <w:bCs/>
      <w:lang w:eastAsia="zh-CN"/>
    </w:rPr>
  </w:style>
  <w:style w:type="paragraph" w:customStyle="1" w:styleId="Tekstpodstawowy22">
    <w:name w:val="Tekst podstawowy 22"/>
    <w:basedOn w:val="Normalny"/>
    <w:rsid w:val="00F501F1"/>
    <w:pPr>
      <w:suppressAutoHyphens/>
      <w:jc w:val="center"/>
    </w:pPr>
    <w:rPr>
      <w:b/>
      <w:szCs w:val="20"/>
      <w:lang w:eastAsia="zh-CN"/>
    </w:rPr>
  </w:style>
  <w:style w:type="paragraph" w:customStyle="1" w:styleId="Znak">
    <w:name w:val="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">
    <w:name w:val="Znak3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ZnakZnakZnak">
    <w:name w:val="Znak1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">
    <w:name w:val="Znak1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ZnakZnakZnakZnakZnakZnak">
    <w:name w:val="Znak3 Znak Znak Znak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Na-1">
    <w:name w:val="Na-1"/>
    <w:basedOn w:val="Nagwek1"/>
    <w:rsid w:val="00F501F1"/>
    <w:pPr>
      <w:tabs>
        <w:tab w:val="num" w:pos="360"/>
        <w:tab w:val="left" w:pos="540"/>
      </w:tabs>
      <w:spacing w:before="240" w:after="120"/>
      <w:ind w:left="360" w:hanging="360"/>
      <w:jc w:val="both"/>
    </w:pPr>
    <w:rPr>
      <w:rFonts w:ascii="Arial" w:eastAsia="Times New Roman" w:hAnsi="Arial" w:cs="Arial"/>
      <w:color w:val="000000"/>
      <w:kern w:val="1"/>
      <w:sz w:val="24"/>
    </w:rPr>
  </w:style>
  <w:style w:type="paragraph" w:customStyle="1" w:styleId="Na-2">
    <w:name w:val="Na-2"/>
    <w:basedOn w:val="n2"/>
    <w:rsid w:val="00F501F1"/>
    <w:pPr>
      <w:keepNext/>
      <w:numPr>
        <w:ilvl w:val="1"/>
        <w:numId w:val="2"/>
      </w:numPr>
      <w:overflowPunct/>
      <w:autoSpaceDE/>
      <w:spacing w:before="160" w:after="120" w:line="288" w:lineRule="auto"/>
      <w:jc w:val="left"/>
      <w:outlineLvl w:val="1"/>
    </w:pPr>
    <w:rPr>
      <w:rFonts w:cs="Times New Roman"/>
      <w:b/>
      <w:bCs/>
      <w:szCs w:val="24"/>
      <w:u w:val="single"/>
    </w:rPr>
  </w:style>
  <w:style w:type="paragraph" w:customStyle="1" w:styleId="Na-3">
    <w:name w:val="Na-3"/>
    <w:basedOn w:val="Nagwek3"/>
    <w:next w:val="Styl1"/>
    <w:rsid w:val="00F501F1"/>
    <w:pPr>
      <w:numPr>
        <w:ilvl w:val="2"/>
        <w:numId w:val="6"/>
      </w:numPr>
      <w:suppressAutoHyphens/>
      <w:spacing w:before="96" w:after="120" w:line="312" w:lineRule="auto"/>
    </w:pPr>
    <w:rPr>
      <w:rFonts w:ascii="Arial" w:hAnsi="Arial" w:cs="Arial"/>
      <w:sz w:val="20"/>
      <w:szCs w:val="24"/>
      <w:lang w:eastAsia="zh-CN"/>
    </w:rPr>
  </w:style>
  <w:style w:type="paragraph" w:customStyle="1" w:styleId="Na-4">
    <w:name w:val="Na-4"/>
    <w:basedOn w:val="Nagwek4"/>
    <w:next w:val="Styl1"/>
    <w:rsid w:val="00F501F1"/>
    <w:pPr>
      <w:numPr>
        <w:ilvl w:val="3"/>
        <w:numId w:val="2"/>
      </w:numPr>
      <w:suppressAutoHyphens/>
      <w:spacing w:before="120" w:after="80" w:line="288" w:lineRule="auto"/>
      <w:jc w:val="both"/>
      <w:textAlignment w:val="top"/>
    </w:pPr>
    <w:rPr>
      <w:rFonts w:ascii="Arial" w:hAnsi="Arial" w:cs="Arial"/>
      <w:i/>
      <w:sz w:val="20"/>
      <w:szCs w:val="24"/>
      <w:lang w:eastAsia="zh-CN"/>
    </w:rPr>
  </w:style>
  <w:style w:type="paragraph" w:customStyle="1" w:styleId="TekstpodstawowyArial">
    <w:name w:val="Tekst podstawowy + Arial"/>
    <w:basedOn w:val="Normalny"/>
    <w:rsid w:val="00F501F1"/>
    <w:pPr>
      <w:widowControl w:val="0"/>
      <w:tabs>
        <w:tab w:val="left" w:pos="360"/>
        <w:tab w:val="left" w:pos="1071"/>
        <w:tab w:val="left" w:pos="1080"/>
        <w:tab w:val="left" w:pos="1985"/>
        <w:tab w:val="left" w:pos="3168"/>
        <w:tab w:val="left" w:pos="8931"/>
      </w:tabs>
      <w:suppressAutoHyphens/>
      <w:ind w:left="360" w:hanging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arial0">
    <w:name w:val="tekstpodstawowyarial"/>
    <w:basedOn w:val="Normalny"/>
    <w:rsid w:val="00F501F1"/>
    <w:pPr>
      <w:suppressAutoHyphens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F501F1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Listanumerowana31">
    <w:name w:val="Lista numerowana 31"/>
    <w:basedOn w:val="Normalny"/>
    <w:rsid w:val="00F501F1"/>
    <w:pPr>
      <w:suppressAutoHyphens/>
    </w:pPr>
    <w:rPr>
      <w:lang w:eastAsia="zh-CN"/>
    </w:rPr>
  </w:style>
  <w:style w:type="paragraph" w:customStyle="1" w:styleId="Styl">
    <w:name w:val="Styl"/>
    <w:rsid w:val="00F501F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501F1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F501F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501F1"/>
    <w:pPr>
      <w:suppressAutoHyphens/>
      <w:spacing w:after="0"/>
    </w:pPr>
    <w:rPr>
      <w:sz w:val="28"/>
      <w:lang w:eastAsia="zh-CN"/>
    </w:rPr>
  </w:style>
  <w:style w:type="paragraph" w:styleId="Nagwekwykazurde">
    <w:name w:val="toa heading"/>
    <w:basedOn w:val="Normalny"/>
    <w:rsid w:val="00F501F1"/>
    <w:pPr>
      <w:keepNext/>
      <w:suppressLineNumbers/>
      <w:suppressAutoHyphens/>
      <w:overflowPunct w:val="0"/>
      <w:spacing w:before="240" w:after="120"/>
      <w:jc w:val="both"/>
    </w:pPr>
    <w:rPr>
      <w:rFonts w:ascii="Arial" w:eastAsia="MS Mincho" w:hAnsi="Arial" w:cs="Tahoma"/>
      <w:b/>
      <w:bCs/>
      <w:sz w:val="32"/>
      <w:szCs w:val="32"/>
      <w:lang w:eastAsia="zh-CN"/>
    </w:rPr>
  </w:style>
  <w:style w:type="paragraph" w:customStyle="1" w:styleId="Style17">
    <w:name w:val="Style17"/>
    <w:basedOn w:val="Normalny"/>
    <w:rsid w:val="00F501F1"/>
    <w:pPr>
      <w:widowControl w:val="0"/>
      <w:autoSpaceDE w:val="0"/>
      <w:spacing w:line="276" w:lineRule="exact"/>
      <w:ind w:hanging="355"/>
      <w:jc w:val="both"/>
    </w:pPr>
    <w:rPr>
      <w:lang w:eastAsia="ar-SA"/>
    </w:rPr>
  </w:style>
  <w:style w:type="paragraph" w:customStyle="1" w:styleId="Wyliczanie1">
    <w:name w:val="Wyliczanie 1"/>
    <w:basedOn w:val="Normalny"/>
    <w:rsid w:val="00F501F1"/>
    <w:pPr>
      <w:numPr>
        <w:numId w:val="3"/>
      </w:num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F501F1"/>
    <w:rPr>
      <w:sz w:val="16"/>
      <w:szCs w:val="16"/>
    </w:rPr>
  </w:style>
  <w:style w:type="character" w:customStyle="1" w:styleId="apple-converted-space">
    <w:name w:val="apple-converted-space"/>
    <w:rsid w:val="00F501F1"/>
  </w:style>
  <w:style w:type="character" w:customStyle="1" w:styleId="apple-style-span">
    <w:name w:val="apple-style-span"/>
    <w:basedOn w:val="Domylnaczcionkaakapitu"/>
    <w:rsid w:val="00F501F1"/>
    <w:rPr>
      <w:rFonts w:cs="Times New Roman"/>
    </w:rPr>
  </w:style>
  <w:style w:type="paragraph" w:styleId="Bezodstpw">
    <w:name w:val="No Spacing"/>
    <w:uiPriority w:val="1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F501F1"/>
  </w:style>
  <w:style w:type="character" w:customStyle="1" w:styleId="A6">
    <w:name w:val="A6"/>
    <w:uiPriority w:val="99"/>
    <w:rsid w:val="00F501F1"/>
    <w:rPr>
      <w:rFonts w:cs="WeblySleek UI Semilight"/>
      <w:color w:val="000000"/>
      <w:sz w:val="22"/>
      <w:szCs w:val="22"/>
    </w:rPr>
  </w:style>
  <w:style w:type="paragraph" w:customStyle="1" w:styleId="Normalny2">
    <w:name w:val="Normalny2"/>
    <w:basedOn w:val="Normalny"/>
    <w:rsid w:val="00F501F1"/>
    <w:pPr>
      <w:spacing w:before="100" w:beforeAutospacing="1" w:after="100" w:afterAutospacing="1"/>
    </w:pPr>
  </w:style>
  <w:style w:type="character" w:customStyle="1" w:styleId="highlight">
    <w:name w:val="highlight"/>
    <w:basedOn w:val="Domylnaczcionkaakapitu"/>
    <w:rsid w:val="009A0578"/>
  </w:style>
  <w:style w:type="paragraph" w:customStyle="1" w:styleId="Stopka1">
    <w:name w:val="Stopka1"/>
    <w:basedOn w:val="Normalny"/>
    <w:rsid w:val="00184D45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3C91D-3A26-4F78-B430-DA7CC6FF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1675</Characters>
  <Application>Microsoft Office Word</Application>
  <DocSecurity>0</DocSecurity>
  <Lines>35</Lines>
  <Paragraphs>11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Ludwik Zaunar</dc:creator>
  <cp:lastModifiedBy>Ludwik Zaunar</cp:lastModifiedBy>
  <cp:revision>5</cp:revision>
  <dcterms:created xsi:type="dcterms:W3CDTF">2025-09-07T16:40:00Z</dcterms:created>
  <dcterms:modified xsi:type="dcterms:W3CDTF">2026-01-25T18:24:00Z</dcterms:modified>
</cp:coreProperties>
</file>